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47E" w:rsidRDefault="003E747E" w:rsidP="003E747E">
      <w:pPr>
        <w:pStyle w:val="1"/>
        <w:ind w:firstLineChars="0" w:firstLine="0"/>
      </w:pPr>
      <w:r>
        <w:rPr>
          <w:rFonts w:hint="eastAsia"/>
        </w:rPr>
        <w:t xml:space="preserve">3-001  </w:t>
      </w:r>
      <w:r>
        <w:rPr>
          <w:rFonts w:hint="eastAsia"/>
        </w:rPr>
        <w:t>用料清单</w:t>
      </w:r>
    </w:p>
    <w:p w:rsidR="003E747E" w:rsidRDefault="003E747E" w:rsidP="00FA3D59">
      <w:pPr>
        <w:pStyle w:val="a5"/>
        <w:spacing w:before="156" w:after="156"/>
      </w:pPr>
      <w:r>
        <w:rPr>
          <w:rFonts w:hint="eastAsia"/>
        </w:rPr>
        <w:t>用料清单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4"/>
        <w:gridCol w:w="1221"/>
        <w:gridCol w:w="1220"/>
        <w:gridCol w:w="1220"/>
        <w:gridCol w:w="1220"/>
        <w:gridCol w:w="1220"/>
        <w:gridCol w:w="1220"/>
      </w:tblGrid>
      <w:tr w:rsidR="003E747E" w:rsidTr="00C73B65">
        <w:trPr>
          <w:trHeight w:val="397"/>
        </w:trPr>
        <w:tc>
          <w:tcPr>
            <w:tcW w:w="2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主件名称</w:t>
            </w:r>
          </w:p>
        </w:tc>
        <w:tc>
          <w:tcPr>
            <w:tcW w:w="203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主件图号</w:t>
            </w:r>
          </w:p>
        </w:tc>
        <w:tc>
          <w:tcPr>
            <w:tcW w:w="203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物料类别</w:t>
            </w: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物料号码</w:t>
            </w: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零件名称</w:t>
            </w: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图号</w:t>
            </w: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每件用量</w:t>
            </w: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材料规格</w:t>
            </w: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FA3D59" w:rsidRDefault="00FA3D59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3-002   </w:t>
      </w:r>
      <w:r>
        <w:rPr>
          <w:rFonts w:hint="eastAsia"/>
        </w:rPr>
        <w:t>物料</w:t>
      </w:r>
      <w:r>
        <w:t>BOM</w:t>
      </w:r>
      <w:r>
        <w:rPr>
          <w:rFonts w:hint="eastAsia"/>
        </w:rPr>
        <w:t>清单</w:t>
      </w:r>
    </w:p>
    <w:p w:rsidR="003E747E" w:rsidRDefault="003E747E" w:rsidP="00FA3D59">
      <w:pPr>
        <w:pStyle w:val="a5"/>
        <w:spacing w:before="156" w:after="156"/>
      </w:pPr>
      <w:r>
        <w:rPr>
          <w:rFonts w:hint="eastAsia"/>
        </w:rPr>
        <w:t>物料</w:t>
      </w:r>
      <w:r>
        <w:t>BOM</w:t>
      </w:r>
      <w:r>
        <w:rPr>
          <w:rFonts w:hint="eastAsia"/>
        </w:rPr>
        <w:t>清单</w:t>
      </w:r>
      <w:r w:rsidR="00997648">
        <w:fldChar w:fldCharType="begin"/>
      </w:r>
      <w:r>
        <w:instrText>tc "</w:instrText>
      </w:r>
      <w:r>
        <w:rPr>
          <w:rFonts w:hint="eastAsia"/>
        </w:rPr>
        <w:instrText>物料</w:instrText>
      </w:r>
      <w:r>
        <w:instrText>BOM</w:instrText>
      </w:r>
      <w:r>
        <w:rPr>
          <w:rFonts w:hint="eastAsia"/>
        </w:rPr>
        <w:instrText>清单</w:instrText>
      </w:r>
      <w:r>
        <w:instrText>"</w:instrText>
      </w:r>
      <w:r w:rsidR="00997648">
        <w:fldChar w:fldCharType="end"/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3"/>
        <w:gridCol w:w="103"/>
        <w:gridCol w:w="670"/>
        <w:gridCol w:w="332"/>
        <w:gridCol w:w="442"/>
        <w:gridCol w:w="432"/>
        <w:gridCol w:w="341"/>
        <w:gridCol w:w="773"/>
        <w:gridCol w:w="773"/>
        <w:gridCol w:w="49"/>
        <w:gridCol w:w="724"/>
        <w:gridCol w:w="252"/>
        <w:gridCol w:w="522"/>
        <w:gridCol w:w="425"/>
        <w:gridCol w:w="348"/>
        <w:gridCol w:w="671"/>
        <w:gridCol w:w="102"/>
        <w:gridCol w:w="773"/>
      </w:tblGrid>
      <w:tr w:rsidR="003E747E" w:rsidTr="00C73B65">
        <w:trPr>
          <w:trHeight w:val="397"/>
        </w:trPr>
        <w:tc>
          <w:tcPr>
            <w:tcW w:w="966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1100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922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1242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经济产量</w:t>
            </w:r>
          </w:p>
        </w:tc>
        <w:tc>
          <w:tcPr>
            <w:tcW w:w="903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前置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天数</w:t>
            </w:r>
          </w:p>
        </w:tc>
        <w:tc>
          <w:tcPr>
            <w:tcW w:w="1072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版本</w:t>
            </w:r>
          </w:p>
        </w:tc>
        <w:tc>
          <w:tcPr>
            <w:tcW w:w="1035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新增日</w:t>
            </w:r>
          </w:p>
        </w:tc>
        <w:tc>
          <w:tcPr>
            <w:tcW w:w="1100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更改日</w:t>
            </w:r>
          </w:p>
        </w:tc>
        <w:tc>
          <w:tcPr>
            <w:tcW w:w="966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工程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图号</w:t>
            </w:r>
          </w:p>
        </w:tc>
      </w:tr>
      <w:tr w:rsidR="003E747E" w:rsidTr="00C73B65">
        <w:trPr>
          <w:trHeight w:val="397"/>
        </w:trPr>
        <w:tc>
          <w:tcPr>
            <w:tcW w:w="966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00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2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00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66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机用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损耗率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供应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商号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版本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生效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失效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制程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说明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工程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图号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3-003  </w:t>
      </w:r>
      <w:r>
        <w:rPr>
          <w:rFonts w:hint="eastAsia"/>
        </w:rPr>
        <w:t>存量基准设定表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存量基准设定表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存量基准设定表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467"/>
        <w:gridCol w:w="633"/>
        <w:gridCol w:w="783"/>
        <w:gridCol w:w="483"/>
        <w:gridCol w:w="633"/>
        <w:gridCol w:w="1127"/>
        <w:gridCol w:w="829"/>
        <w:gridCol w:w="710"/>
        <w:gridCol w:w="710"/>
        <w:gridCol w:w="710"/>
        <w:gridCol w:w="710"/>
        <w:gridCol w:w="710"/>
      </w:tblGrid>
      <w:tr w:rsidR="003E747E" w:rsidTr="00C73B65">
        <w:trPr>
          <w:cantSplit/>
          <w:trHeight w:val="397"/>
        </w:trPr>
        <w:tc>
          <w:tcPr>
            <w:tcW w:w="393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532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物料编号</w:t>
            </w:r>
          </w:p>
        </w:tc>
        <w:tc>
          <w:tcPr>
            <w:tcW w:w="658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406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532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采购方法</w:t>
            </w:r>
          </w:p>
        </w:tc>
        <w:tc>
          <w:tcPr>
            <w:tcW w:w="947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去年平均月用量</w:t>
            </w:r>
          </w:p>
        </w:tc>
        <w:tc>
          <w:tcPr>
            <w:tcW w:w="696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设定月用量</w:t>
            </w:r>
          </w:p>
        </w:tc>
        <w:tc>
          <w:tcPr>
            <w:tcW w:w="1192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安全存量</w:t>
            </w:r>
          </w:p>
        </w:tc>
        <w:tc>
          <w:tcPr>
            <w:tcW w:w="1192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请购点</w:t>
            </w:r>
          </w:p>
        </w:tc>
        <w:tc>
          <w:tcPr>
            <w:tcW w:w="596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cantSplit/>
          <w:trHeight w:val="397"/>
        </w:trPr>
        <w:tc>
          <w:tcPr>
            <w:tcW w:w="393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596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39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审批：              复核：             制单：              日期：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3-004  </w:t>
      </w:r>
      <w:r>
        <w:rPr>
          <w:rFonts w:hint="eastAsia"/>
        </w:rPr>
        <w:t>产品零件一览表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产品零件一览表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885"/>
        <w:gridCol w:w="732"/>
        <w:gridCol w:w="281"/>
        <w:gridCol w:w="886"/>
        <w:gridCol w:w="1024"/>
        <w:gridCol w:w="994"/>
        <w:gridCol w:w="951"/>
        <w:gridCol w:w="980"/>
        <w:gridCol w:w="886"/>
        <w:gridCol w:w="886"/>
      </w:tblGrid>
      <w:tr w:rsidR="003E747E" w:rsidTr="00C73B65">
        <w:trPr>
          <w:cantSplit/>
          <w:trHeight w:val="397"/>
        </w:trPr>
        <w:tc>
          <w:tcPr>
            <w:tcW w:w="135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产品名称</w:t>
            </w:r>
          </w:p>
        </w:tc>
        <w:tc>
          <w:tcPr>
            <w:tcW w:w="1840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945" w:type="dxa"/>
            <w:gridSpan w:val="5"/>
            <w:vMerge w:val="restart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简图</w:t>
            </w:r>
          </w:p>
        </w:tc>
      </w:tr>
      <w:tr w:rsidR="003E747E" w:rsidTr="00C73B65">
        <w:trPr>
          <w:cantSplit/>
          <w:trHeight w:val="397"/>
        </w:trPr>
        <w:tc>
          <w:tcPr>
            <w:tcW w:w="135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产品型号</w:t>
            </w:r>
          </w:p>
        </w:tc>
        <w:tc>
          <w:tcPr>
            <w:tcW w:w="1840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945" w:type="dxa"/>
            <w:gridSpan w:val="5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35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开发日期</w:t>
            </w:r>
          </w:p>
        </w:tc>
        <w:tc>
          <w:tcPr>
            <w:tcW w:w="1840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945" w:type="dxa"/>
            <w:gridSpan w:val="5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359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客户</w:t>
            </w:r>
          </w:p>
        </w:tc>
        <w:tc>
          <w:tcPr>
            <w:tcW w:w="1840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945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材料名称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计量单位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标准用量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损耗率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材料来源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单价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74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确认：                   审核：                   制定：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3-005  </w:t>
      </w:r>
      <w:r>
        <w:rPr>
          <w:rFonts w:hint="eastAsia"/>
        </w:rPr>
        <w:t>产品用料明细表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产品用料明细表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产品用料明细表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8"/>
        <w:gridCol w:w="1160"/>
        <w:gridCol w:w="237"/>
        <w:gridCol w:w="708"/>
        <w:gridCol w:w="945"/>
        <w:gridCol w:w="473"/>
        <w:gridCol w:w="294"/>
        <w:gridCol w:w="1035"/>
        <w:gridCol w:w="798"/>
        <w:gridCol w:w="237"/>
        <w:gridCol w:w="945"/>
        <w:gridCol w:w="945"/>
      </w:tblGrid>
      <w:tr w:rsidR="003E747E" w:rsidTr="00C73B65">
        <w:trPr>
          <w:trHeight w:val="397"/>
        </w:trPr>
        <w:tc>
          <w:tcPr>
            <w:tcW w:w="1785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产品名称</w:t>
            </w:r>
          </w:p>
        </w:tc>
        <w:tc>
          <w:tcPr>
            <w:tcW w:w="1786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786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产品型号</w:t>
            </w:r>
          </w:p>
        </w:tc>
        <w:tc>
          <w:tcPr>
            <w:tcW w:w="1787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785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产品料号</w:t>
            </w:r>
          </w:p>
        </w:tc>
        <w:tc>
          <w:tcPr>
            <w:tcW w:w="1786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786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客户</w:t>
            </w:r>
          </w:p>
        </w:tc>
        <w:tc>
          <w:tcPr>
            <w:tcW w:w="1787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阶数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料号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</w:t>
            </w:r>
          </w:p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用量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损耗率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来源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图号</w:t>
            </w:r>
          </w:p>
        </w:tc>
      </w:tr>
      <w:tr w:rsidR="003E747E" w:rsidTr="00C73B65">
        <w:trPr>
          <w:trHeight w:val="397"/>
        </w:trPr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确认：                 审核：                 制定：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3-006  </w:t>
      </w:r>
      <w:r>
        <w:rPr>
          <w:rFonts w:hint="eastAsia"/>
        </w:rPr>
        <w:t>存量控制卡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存量控制卡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存量控制卡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09"/>
        <w:gridCol w:w="626"/>
        <w:gridCol w:w="542"/>
        <w:gridCol w:w="592"/>
        <w:gridCol w:w="633"/>
        <w:gridCol w:w="750"/>
        <w:gridCol w:w="867"/>
        <w:gridCol w:w="450"/>
        <w:gridCol w:w="233"/>
        <w:gridCol w:w="800"/>
        <w:gridCol w:w="517"/>
        <w:gridCol w:w="33"/>
        <w:gridCol w:w="682"/>
        <w:gridCol w:w="633"/>
        <w:gridCol w:w="638"/>
      </w:tblGrid>
      <w:tr w:rsidR="003E747E" w:rsidTr="00C73B65">
        <w:trPr>
          <w:trHeight w:val="397"/>
        </w:trPr>
        <w:tc>
          <w:tcPr>
            <w:tcW w:w="1677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品</w:t>
            </w:r>
            <w:r>
              <w:rPr>
                <w:rFonts w:ascii="宋体" w:hAnsi="宋体"/>
                <w:kern w:val="0"/>
                <w:szCs w:val="18"/>
              </w:rPr>
              <w:t xml:space="preserve">  </w:t>
            </w:r>
            <w:r>
              <w:rPr>
                <w:rFonts w:ascii="宋体" w:hAnsi="宋体" w:hint="eastAsia"/>
                <w:kern w:val="0"/>
                <w:szCs w:val="18"/>
              </w:rPr>
              <w:t>名：</w:t>
            </w:r>
          </w:p>
        </w:tc>
        <w:tc>
          <w:tcPr>
            <w:tcW w:w="1225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单位：</w:t>
            </w:r>
          </w:p>
        </w:tc>
        <w:tc>
          <w:tcPr>
            <w:tcW w:w="2067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库号：</w:t>
            </w:r>
          </w:p>
        </w:tc>
        <w:tc>
          <w:tcPr>
            <w:tcW w:w="1550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请购点：</w:t>
            </w:r>
          </w:p>
        </w:tc>
        <w:tc>
          <w:tcPr>
            <w:tcW w:w="1986" w:type="dxa"/>
            <w:gridSpan w:val="4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采购前置时间：</w:t>
            </w:r>
          </w:p>
        </w:tc>
      </w:tr>
      <w:tr w:rsidR="003E747E" w:rsidTr="00C73B65">
        <w:trPr>
          <w:trHeight w:val="397"/>
        </w:trPr>
        <w:tc>
          <w:tcPr>
            <w:tcW w:w="1677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规</w:t>
            </w:r>
            <w:r>
              <w:rPr>
                <w:rFonts w:ascii="宋体" w:hAnsi="宋体"/>
                <w:kern w:val="0"/>
                <w:szCs w:val="18"/>
              </w:rPr>
              <w:t xml:space="preserve">  </w:t>
            </w:r>
            <w:r>
              <w:rPr>
                <w:rFonts w:ascii="宋体" w:hAnsi="宋体" w:hint="eastAsia"/>
                <w:kern w:val="0"/>
                <w:szCs w:val="18"/>
              </w:rPr>
              <w:t>格：</w:t>
            </w:r>
          </w:p>
        </w:tc>
        <w:tc>
          <w:tcPr>
            <w:tcW w:w="1225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架位：</w:t>
            </w:r>
          </w:p>
        </w:tc>
        <w:tc>
          <w:tcPr>
            <w:tcW w:w="2067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组立形式及数量：</w:t>
            </w:r>
          </w:p>
        </w:tc>
        <w:tc>
          <w:tcPr>
            <w:tcW w:w="1550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请购量：</w:t>
            </w:r>
          </w:p>
        </w:tc>
        <w:tc>
          <w:tcPr>
            <w:tcW w:w="1986" w:type="dxa"/>
            <w:gridSpan w:val="4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月拨发量：</w:t>
            </w:r>
          </w:p>
        </w:tc>
      </w:tr>
      <w:tr w:rsidR="003E747E" w:rsidTr="00C73B65">
        <w:trPr>
          <w:trHeight w:val="397"/>
        </w:trPr>
        <w:tc>
          <w:tcPr>
            <w:tcW w:w="1677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件</w:t>
            </w:r>
            <w:r>
              <w:rPr>
                <w:rFonts w:ascii="宋体" w:hAnsi="宋体"/>
                <w:kern w:val="0"/>
                <w:szCs w:val="18"/>
              </w:rPr>
              <w:t xml:space="preserve">  </w:t>
            </w:r>
            <w:r>
              <w:rPr>
                <w:rFonts w:ascii="宋体" w:hAnsi="宋体" w:hint="eastAsia"/>
                <w:kern w:val="0"/>
                <w:szCs w:val="18"/>
              </w:rPr>
              <w:t>号：</w:t>
            </w:r>
          </w:p>
        </w:tc>
        <w:tc>
          <w:tcPr>
            <w:tcW w:w="12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图号：</w:t>
            </w:r>
          </w:p>
        </w:tc>
        <w:tc>
          <w:tcPr>
            <w:tcW w:w="2067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18"/>
              </w:rPr>
            </w:pPr>
          </w:p>
        </w:tc>
        <w:tc>
          <w:tcPr>
            <w:tcW w:w="1550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安全存量：</w:t>
            </w:r>
          </w:p>
        </w:tc>
        <w:tc>
          <w:tcPr>
            <w:tcW w:w="1986" w:type="dxa"/>
            <w:gridSpan w:val="4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每月平均拨发量：</w:t>
            </w:r>
          </w:p>
        </w:tc>
      </w:tr>
      <w:tr w:rsidR="003E747E" w:rsidTr="00C73B65">
        <w:trPr>
          <w:cantSplit/>
          <w:trHeight w:val="397"/>
        </w:trPr>
        <w:tc>
          <w:tcPr>
            <w:tcW w:w="50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日</w:t>
            </w:r>
          </w:p>
          <w:p w:rsidR="003E747E" w:rsidRDefault="003E747E" w:rsidP="00C73B65">
            <w:pPr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期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凭单</w:t>
            </w:r>
          </w:p>
          <w:p w:rsidR="003E747E" w:rsidRDefault="003E747E" w:rsidP="00C73B65">
            <w:pPr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号码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摘</w:t>
            </w:r>
          </w:p>
          <w:p w:rsidR="003E747E" w:rsidRDefault="003E747E" w:rsidP="00C73B65">
            <w:pPr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要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入库收／欠收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出库发／</w:t>
            </w:r>
          </w:p>
          <w:p w:rsidR="003E747E" w:rsidRDefault="003E747E" w:rsidP="00C73B65">
            <w:pPr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欠发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kern w:val="0"/>
              </w:rPr>
            </w:pPr>
          </w:p>
        </w:tc>
        <w:tc>
          <w:tcPr>
            <w:tcW w:w="23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请</w:t>
            </w:r>
            <w:r>
              <w:rPr>
                <w:rFonts w:ascii="宋体" w:hAnsi="宋体"/>
                <w:kern w:val="0"/>
                <w:szCs w:val="18"/>
              </w:rPr>
              <w:t>(</w:t>
            </w:r>
            <w:r>
              <w:rPr>
                <w:rFonts w:ascii="宋体" w:hAnsi="宋体" w:hint="eastAsia"/>
                <w:kern w:val="0"/>
                <w:szCs w:val="18"/>
              </w:rPr>
              <w:t>订</w:t>
            </w:r>
            <w:r>
              <w:rPr>
                <w:rFonts w:ascii="宋体" w:hAnsi="宋体"/>
                <w:kern w:val="0"/>
                <w:szCs w:val="18"/>
              </w:rPr>
              <w:t>)</w:t>
            </w:r>
          </w:p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购量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分</w:t>
            </w:r>
            <w:r>
              <w:rPr>
                <w:rFonts w:ascii="宋体" w:hAnsi="宋体"/>
                <w:kern w:val="0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18"/>
              </w:rPr>
              <w:t>配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5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结存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数量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请购量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订购量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请求</w:t>
            </w:r>
          </w:p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交货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日期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总请</w:t>
            </w:r>
          </w:p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购量</w:t>
            </w:r>
          </w:p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总订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购量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分配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量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计划使用日期</w:t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总分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配量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可利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用量</w:t>
            </w:r>
          </w:p>
        </w:tc>
      </w:tr>
      <w:tr w:rsidR="003E747E" w:rsidTr="00C73B65">
        <w:trPr>
          <w:trHeight w:val="397"/>
        </w:trPr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9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3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  <w:rPr>
          <w:bCs/>
          <w:spacing w:val="20"/>
        </w:rPr>
      </w:pPr>
      <w:r>
        <w:rPr>
          <w:rFonts w:hint="eastAsia"/>
        </w:rPr>
        <w:lastRenderedPageBreak/>
        <w:t xml:space="preserve">3-007  </w:t>
      </w:r>
      <w:r>
        <w:rPr>
          <w:rFonts w:hint="eastAsia"/>
          <w:bCs/>
          <w:spacing w:val="20"/>
        </w:rPr>
        <w:t>物料管制卡</w:t>
      </w:r>
    </w:p>
    <w:p w:rsidR="003E747E" w:rsidRDefault="003E747E" w:rsidP="003E747E">
      <w:pPr>
        <w:ind w:firstLine="500"/>
        <w:jc w:val="center"/>
        <w:rPr>
          <w:rFonts w:ascii="宋体" w:hAnsi="宋体"/>
          <w:bCs/>
          <w:spacing w:val="20"/>
        </w:rPr>
      </w:pPr>
      <w:r>
        <w:rPr>
          <w:rFonts w:ascii="宋体" w:hAnsi="宋体" w:hint="eastAsia"/>
          <w:bCs/>
          <w:spacing w:val="20"/>
        </w:rPr>
        <w:t>物料管制卡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9"/>
        <w:gridCol w:w="567"/>
        <w:gridCol w:w="284"/>
        <w:gridCol w:w="850"/>
        <w:gridCol w:w="284"/>
        <w:gridCol w:w="567"/>
        <w:gridCol w:w="851"/>
        <w:gridCol w:w="850"/>
        <w:gridCol w:w="567"/>
        <w:gridCol w:w="284"/>
        <w:gridCol w:w="850"/>
        <w:gridCol w:w="284"/>
        <w:gridCol w:w="567"/>
        <w:gridCol w:w="851"/>
      </w:tblGrid>
      <w:tr w:rsidR="003E747E" w:rsidTr="00C73B65">
        <w:trPr>
          <w:trHeight w:val="315"/>
          <w:jc w:val="center"/>
        </w:trPr>
        <w:tc>
          <w:tcPr>
            <w:tcW w:w="959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物料名称</w:t>
            </w:r>
          </w:p>
        </w:tc>
        <w:tc>
          <w:tcPr>
            <w:tcW w:w="959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  号</w:t>
            </w:r>
          </w:p>
        </w:tc>
        <w:tc>
          <w:tcPr>
            <w:tcW w:w="95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储放位置</w:t>
            </w:r>
          </w:p>
        </w:tc>
        <w:tc>
          <w:tcPr>
            <w:tcW w:w="96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959" w:type="dxa"/>
            <w:gridSpan w:val="2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物料等级</w:t>
            </w:r>
          </w:p>
        </w:tc>
        <w:tc>
          <w:tcPr>
            <w:tcW w:w="959" w:type="dxa"/>
            <w:gridSpan w:val="3"/>
            <w:vMerge w:val="restart"/>
            <w:vAlign w:val="center"/>
          </w:tcPr>
          <w:p w:rsidR="003E747E" w:rsidRDefault="003E747E" w:rsidP="00C73B65">
            <w:pPr>
              <w:numPr>
                <w:ilvl w:val="0"/>
                <w:numId w:val="20"/>
              </w:num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 □B</w:t>
            </w:r>
          </w:p>
          <w:p w:rsidR="003E747E" w:rsidRDefault="003E747E" w:rsidP="00C73B65">
            <w:pPr>
              <w:numPr>
                <w:ilvl w:val="0"/>
                <w:numId w:val="20"/>
              </w:num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960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安全存量</w:t>
            </w:r>
          </w:p>
        </w:tc>
        <w:tc>
          <w:tcPr>
            <w:tcW w:w="95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订购点</w:t>
            </w:r>
          </w:p>
        </w:tc>
        <w:tc>
          <w:tcPr>
            <w:tcW w:w="960" w:type="dxa"/>
            <w:gridSpan w:val="2"/>
            <w:vAlign w:val="center"/>
          </w:tcPr>
          <w:p w:rsidR="003E747E" w:rsidRDefault="003E747E" w:rsidP="00C73B65">
            <w:pPr>
              <w:ind w:left="69"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1416" w:type="dxa"/>
            <w:gridSpan w:val="2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最高存量</w:t>
            </w:r>
          </w:p>
        </w:tc>
        <w:tc>
          <w:tcPr>
            <w:tcW w:w="95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前置时间</w:t>
            </w:r>
          </w:p>
        </w:tc>
        <w:tc>
          <w:tcPr>
            <w:tcW w:w="960" w:type="dxa"/>
            <w:gridSpan w:val="2"/>
            <w:vAlign w:val="center"/>
          </w:tcPr>
          <w:p w:rsidR="003E747E" w:rsidRDefault="003E747E" w:rsidP="00C73B65">
            <w:pPr>
              <w:ind w:left="69"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-4"/>
              </w:rPr>
            </w:pPr>
            <w:r>
              <w:rPr>
                <w:rFonts w:ascii="宋体" w:hAnsi="宋体" w:hint="eastAsia"/>
                <w:spacing w:val="-4"/>
              </w:rPr>
              <w:t>日期</w:t>
            </w: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入库</w:t>
            </w: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-4"/>
              </w:rPr>
            </w:pPr>
            <w:r>
              <w:rPr>
                <w:rFonts w:ascii="宋体" w:hAnsi="宋体" w:hint="eastAsia"/>
                <w:spacing w:val="-4"/>
              </w:rPr>
              <w:t>出库</w:t>
            </w: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-4"/>
              </w:rPr>
            </w:pPr>
            <w:r>
              <w:rPr>
                <w:rFonts w:ascii="宋体" w:hAnsi="宋体" w:hint="eastAsia"/>
                <w:spacing w:val="-4"/>
              </w:rPr>
              <w:t>日期</w:t>
            </w: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入库</w:t>
            </w: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right="-128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出库</w:t>
            </w: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15"/>
          <w:jc w:val="center"/>
        </w:trPr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tcBorders>
              <w:tr2bl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57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  <w:rPr>
          <w:bCs/>
        </w:rPr>
      </w:pPr>
      <w:r>
        <w:rPr>
          <w:rFonts w:hint="eastAsia"/>
          <w:bCs/>
        </w:rPr>
        <w:lastRenderedPageBreak/>
        <w:t>3-008</w:t>
      </w:r>
      <w:r>
        <w:rPr>
          <w:bCs/>
        </w:rPr>
        <w:t> </w:t>
      </w:r>
      <w:r>
        <w:rPr>
          <w:rFonts w:hint="eastAsia"/>
          <w:bCs/>
        </w:rPr>
        <w:t xml:space="preserve"> </w:t>
      </w:r>
      <w:r>
        <w:t> </w:t>
      </w:r>
      <w:r>
        <w:rPr>
          <w:rFonts w:hint="eastAsia"/>
        </w:rPr>
        <w:t>物料保管卡</w:t>
      </w:r>
      <w:r>
        <w:t>(</w:t>
      </w:r>
      <w:r>
        <w:rPr>
          <w:rFonts w:hint="eastAsia"/>
        </w:rPr>
        <w:t>一</w:t>
      </w:r>
      <w:r>
        <w:t>)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物料保管卡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一</w:t>
      </w:r>
      <w:r>
        <w:rPr>
          <w:rFonts w:ascii="宋体" w:hAnsi="宋体"/>
        </w:rPr>
        <w:t>)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3"/>
        <w:gridCol w:w="2098"/>
        <w:gridCol w:w="2135"/>
        <w:gridCol w:w="2099"/>
      </w:tblGrid>
      <w:tr w:rsidR="003E747E" w:rsidTr="00C73B65">
        <w:trPr>
          <w:trHeight w:val="1172"/>
        </w:trPr>
        <w:tc>
          <w:tcPr>
            <w:tcW w:w="1884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物品名称</w:t>
            </w:r>
          </w:p>
        </w:tc>
        <w:tc>
          <w:tcPr>
            <w:tcW w:w="1818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50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物品编号</w:t>
            </w:r>
          </w:p>
        </w:tc>
        <w:tc>
          <w:tcPr>
            <w:tcW w:w="1819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1172"/>
        </w:trPr>
        <w:tc>
          <w:tcPr>
            <w:tcW w:w="1884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物品规格及型号</w:t>
            </w:r>
          </w:p>
        </w:tc>
        <w:tc>
          <w:tcPr>
            <w:tcW w:w="1818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50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标准单位</w:t>
            </w:r>
          </w:p>
        </w:tc>
        <w:tc>
          <w:tcPr>
            <w:tcW w:w="1819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1709"/>
        </w:trPr>
        <w:tc>
          <w:tcPr>
            <w:tcW w:w="7371" w:type="dxa"/>
            <w:gridSpan w:val="4"/>
            <w:vAlign w:val="center"/>
          </w:tcPr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物品状态：  □成品  □半成品  □待检  □待处理  □不合格  □合格</w:t>
            </w:r>
          </w:p>
        </w:tc>
      </w:tr>
      <w:tr w:rsidR="003E747E" w:rsidTr="00C73B65">
        <w:trPr>
          <w:trHeight w:val="1172"/>
        </w:trPr>
        <w:tc>
          <w:tcPr>
            <w:tcW w:w="1884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供应商(存储商)</w:t>
            </w:r>
          </w:p>
        </w:tc>
        <w:tc>
          <w:tcPr>
            <w:tcW w:w="1818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50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库存量</w:t>
            </w:r>
          </w:p>
        </w:tc>
        <w:tc>
          <w:tcPr>
            <w:tcW w:w="1819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1172"/>
        </w:trPr>
        <w:tc>
          <w:tcPr>
            <w:tcW w:w="1884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安全存量</w:t>
            </w:r>
          </w:p>
        </w:tc>
        <w:tc>
          <w:tcPr>
            <w:tcW w:w="1818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50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仓管员</w:t>
            </w:r>
          </w:p>
        </w:tc>
        <w:tc>
          <w:tcPr>
            <w:tcW w:w="1819" w:type="dxa"/>
            <w:vAlign w:val="center"/>
          </w:tcPr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3-009   </w:t>
      </w:r>
      <w:r>
        <w:t> </w:t>
      </w:r>
      <w:r>
        <w:rPr>
          <w:rFonts w:hint="eastAsia"/>
        </w:rPr>
        <w:t>物料保管卡</w:t>
      </w:r>
      <w:r>
        <w:t>(</w:t>
      </w:r>
      <w:r>
        <w:rPr>
          <w:rFonts w:hint="eastAsia"/>
        </w:rPr>
        <w:t>二</w:t>
      </w:r>
      <w:r>
        <w:t>)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物料保管卡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二</w:t>
      </w:r>
      <w:r>
        <w:rPr>
          <w:rFonts w:ascii="宋体" w:hAnsi="宋体"/>
        </w:rPr>
        <w:t>)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货位编号：                                    标示日期：</w:t>
      </w:r>
    </w:p>
    <w:tbl>
      <w:tblPr>
        <w:tblW w:w="84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8"/>
        <w:gridCol w:w="314"/>
        <w:gridCol w:w="688"/>
        <w:gridCol w:w="736"/>
        <w:gridCol w:w="267"/>
        <w:gridCol w:w="449"/>
        <w:gridCol w:w="554"/>
        <w:gridCol w:w="163"/>
        <w:gridCol w:w="707"/>
        <w:gridCol w:w="132"/>
        <w:gridCol w:w="583"/>
        <w:gridCol w:w="419"/>
        <w:gridCol w:w="287"/>
        <w:gridCol w:w="716"/>
        <w:gridCol w:w="1245"/>
      </w:tblGrid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材料名称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433" w:type="dxa"/>
            <w:gridSpan w:val="4"/>
            <w:vAlign w:val="center"/>
          </w:tcPr>
          <w:p w:rsidR="003E747E" w:rsidRDefault="003E747E" w:rsidP="00C73B65">
            <w:pPr>
              <w:ind w:firstLine="424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用途</w:t>
            </w:r>
          </w:p>
        </w:tc>
        <w:tc>
          <w:tcPr>
            <w:tcW w:w="4089" w:type="dxa"/>
            <w:gridSpan w:val="7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材料编号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433" w:type="dxa"/>
            <w:gridSpan w:val="4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主要供应商</w:t>
            </w:r>
          </w:p>
        </w:tc>
        <w:tc>
          <w:tcPr>
            <w:tcW w:w="4089" w:type="dxa"/>
            <w:gridSpan w:val="7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估计年用量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433" w:type="dxa"/>
            <w:gridSpan w:val="4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订货期</w:t>
            </w:r>
          </w:p>
        </w:tc>
        <w:tc>
          <w:tcPr>
            <w:tcW w:w="1422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422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经济定量</w:t>
            </w: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安全用量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433" w:type="dxa"/>
            <w:gridSpan w:val="4"/>
            <w:vAlign w:val="center"/>
          </w:tcPr>
          <w:p w:rsidR="003E747E" w:rsidRDefault="003E747E" w:rsidP="00C73B65">
            <w:pPr>
              <w:ind w:firstLine="424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代替品</w:t>
            </w:r>
          </w:p>
        </w:tc>
        <w:tc>
          <w:tcPr>
            <w:tcW w:w="4089" w:type="dxa"/>
            <w:gridSpan w:val="7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462" w:type="dxa"/>
            <w:gridSpan w:val="2"/>
            <w:vMerge w:val="restart"/>
            <w:vAlign w:val="center"/>
          </w:tcPr>
          <w:p w:rsidR="003E747E" w:rsidRDefault="003E747E" w:rsidP="00C73B65">
            <w:pPr>
              <w:ind w:firstLine="424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月份</w:t>
            </w:r>
          </w:p>
        </w:tc>
        <w:tc>
          <w:tcPr>
            <w:tcW w:w="1424" w:type="dxa"/>
            <w:gridSpan w:val="2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实际用量</w:t>
            </w: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需求计划</w:t>
            </w:r>
          </w:p>
        </w:tc>
        <w:tc>
          <w:tcPr>
            <w:tcW w:w="1245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平均单价</w:t>
            </w:r>
          </w:p>
        </w:tc>
      </w:tr>
      <w:tr w:rsidR="003E747E" w:rsidTr="00C73B65">
        <w:trPr>
          <w:cantSplit/>
          <w:trHeight w:val="397"/>
        </w:trPr>
        <w:tc>
          <w:tcPr>
            <w:tcW w:w="1462" w:type="dxa"/>
            <w:gridSpan w:val="2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24" w:type="dxa"/>
            <w:gridSpan w:val="2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1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2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4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5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6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7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8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9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10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11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12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1462" w:type="dxa"/>
            <w:gridSpan w:val="2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合计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77" w:type="dxa"/>
            <w:gridSpan w:val="10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8408" w:type="dxa"/>
            <w:gridSpan w:val="15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收发记录</w:t>
            </w:r>
          </w:p>
        </w:tc>
      </w:tr>
      <w:tr w:rsidR="003E747E" w:rsidTr="00C73B65">
        <w:trPr>
          <w:trHeight w:val="397"/>
        </w:trPr>
        <w:tc>
          <w:tcPr>
            <w:tcW w:w="1148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日期</w:t>
            </w: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单据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号码</w:t>
            </w: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发出量</w:t>
            </w: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存量</w:t>
            </w:r>
          </w:p>
        </w:tc>
        <w:tc>
          <w:tcPr>
            <w:tcW w:w="1002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收料量</w:t>
            </w: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退回</w:t>
            </w: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订货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记录</w:t>
            </w: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114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114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114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114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114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114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114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114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3-010  </w:t>
      </w:r>
      <w:r>
        <w:rPr>
          <w:rFonts w:hint="eastAsia"/>
        </w:rPr>
        <w:t>物料保管卡</w:t>
      </w:r>
      <w:r>
        <w:t>(</w:t>
      </w:r>
      <w:r>
        <w:rPr>
          <w:rFonts w:hint="eastAsia"/>
        </w:rPr>
        <w:t>三</w:t>
      </w:r>
      <w:r>
        <w:t>)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物料保管卡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三</w:t>
      </w:r>
      <w:r>
        <w:rPr>
          <w:rFonts w:ascii="宋体" w:hAnsi="宋体"/>
        </w:rPr>
        <w:t>)</w:t>
      </w:r>
    </w:p>
    <w:p w:rsidR="003E747E" w:rsidRDefault="003E747E" w:rsidP="003E747E">
      <w:pPr>
        <w:ind w:firstLineChars="94" w:firstLine="199"/>
        <w:rPr>
          <w:rFonts w:ascii="宋体" w:hAnsi="宋体"/>
          <w:spacing w:val="1"/>
          <w:kern w:val="0"/>
          <w:szCs w:val="18"/>
        </w:rPr>
      </w:pPr>
      <w:r>
        <w:rPr>
          <w:rFonts w:ascii="宋体" w:hAnsi="宋体" w:hint="eastAsia"/>
          <w:spacing w:val="1"/>
          <w:kern w:val="0"/>
          <w:szCs w:val="18"/>
        </w:rPr>
        <w:t>编号：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01"/>
        <w:gridCol w:w="195"/>
        <w:gridCol w:w="498"/>
        <w:gridCol w:w="7"/>
        <w:gridCol w:w="428"/>
        <w:gridCol w:w="436"/>
        <w:gridCol w:w="488"/>
        <w:gridCol w:w="488"/>
        <w:gridCol w:w="120"/>
        <w:gridCol w:w="366"/>
        <w:gridCol w:w="242"/>
        <w:gridCol w:w="244"/>
        <w:gridCol w:w="364"/>
        <w:gridCol w:w="122"/>
        <w:gridCol w:w="486"/>
        <w:gridCol w:w="378"/>
        <w:gridCol w:w="109"/>
        <w:gridCol w:w="486"/>
        <w:gridCol w:w="486"/>
        <w:gridCol w:w="672"/>
        <w:gridCol w:w="87"/>
        <w:gridCol w:w="614"/>
        <w:gridCol w:w="444"/>
        <w:gridCol w:w="444"/>
      </w:tblGrid>
      <w:tr w:rsidR="003E747E" w:rsidTr="00C73B65">
        <w:trPr>
          <w:cantSplit/>
          <w:trHeight w:val="397"/>
        </w:trPr>
        <w:tc>
          <w:tcPr>
            <w:tcW w:w="994" w:type="dxa"/>
            <w:gridSpan w:val="3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来源</w:t>
            </w:r>
          </w:p>
        </w:tc>
        <w:tc>
          <w:tcPr>
            <w:tcW w:w="871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51" w:type="dxa"/>
            <w:gridSpan w:val="14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  月    日</w:t>
            </w:r>
          </w:p>
        </w:tc>
        <w:tc>
          <w:tcPr>
            <w:tcW w:w="701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88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301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到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货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</w:t>
            </w:r>
          </w:p>
        </w:tc>
        <w:tc>
          <w:tcPr>
            <w:tcW w:w="700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到货日期</w:t>
            </w:r>
          </w:p>
        </w:tc>
        <w:tc>
          <w:tcPr>
            <w:tcW w:w="86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2432" w:type="dxa"/>
            <w:gridSpan w:val="8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78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验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收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况</w:t>
            </w:r>
          </w:p>
        </w:tc>
        <w:tc>
          <w:tcPr>
            <w:tcW w:w="1753" w:type="dxa"/>
            <w:gridSpan w:val="4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型号</w:t>
            </w:r>
          </w:p>
        </w:tc>
        <w:tc>
          <w:tcPr>
            <w:tcW w:w="88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301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合同号</w:t>
            </w:r>
          </w:p>
        </w:tc>
        <w:tc>
          <w:tcPr>
            <w:tcW w:w="86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型号</w:t>
            </w:r>
          </w:p>
        </w:tc>
        <w:tc>
          <w:tcPr>
            <w:tcW w:w="2432" w:type="dxa"/>
            <w:gridSpan w:val="8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88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301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车号</w:t>
            </w:r>
          </w:p>
        </w:tc>
        <w:tc>
          <w:tcPr>
            <w:tcW w:w="86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2432" w:type="dxa"/>
            <w:gridSpan w:val="8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88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301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运单号</w:t>
            </w:r>
          </w:p>
        </w:tc>
        <w:tc>
          <w:tcPr>
            <w:tcW w:w="86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件数</w:t>
            </w:r>
          </w:p>
        </w:tc>
        <w:tc>
          <w:tcPr>
            <w:tcW w:w="608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位</w:t>
            </w:r>
          </w:p>
        </w:tc>
        <w:tc>
          <w:tcPr>
            <w:tcW w:w="608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量</w:t>
            </w:r>
          </w:p>
        </w:tc>
        <w:tc>
          <w:tcPr>
            <w:tcW w:w="608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价</w:t>
            </w:r>
          </w:p>
        </w:tc>
        <w:tc>
          <w:tcPr>
            <w:tcW w:w="608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交货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情况</w:t>
            </w:r>
          </w:p>
        </w:tc>
        <w:tc>
          <w:tcPr>
            <w:tcW w:w="3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701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技术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条件</w:t>
            </w:r>
          </w:p>
        </w:tc>
        <w:tc>
          <w:tcPr>
            <w:tcW w:w="88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301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运输号</w:t>
            </w:r>
          </w:p>
        </w:tc>
        <w:tc>
          <w:tcPr>
            <w:tcW w:w="86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701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存放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地点</w:t>
            </w:r>
          </w:p>
        </w:tc>
        <w:tc>
          <w:tcPr>
            <w:tcW w:w="88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43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spacing w:line="2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凭</w:t>
            </w:r>
          </w:p>
          <w:p w:rsidR="003E747E" w:rsidRDefault="003E747E" w:rsidP="00C73B65">
            <w:pPr>
              <w:spacing w:line="2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证</w:t>
            </w:r>
          </w:p>
          <w:p w:rsidR="003E747E" w:rsidRDefault="003E747E" w:rsidP="00C73B65">
            <w:pPr>
              <w:spacing w:line="2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号</w:t>
            </w:r>
          </w:p>
        </w:tc>
        <w:tc>
          <w:tcPr>
            <w:tcW w:w="43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摘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</w:t>
            </w:r>
          </w:p>
        </w:tc>
        <w:tc>
          <w:tcPr>
            <w:tcW w:w="1462" w:type="dxa"/>
            <w:gridSpan w:val="4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收入</w:t>
            </w:r>
          </w:p>
        </w:tc>
        <w:tc>
          <w:tcPr>
            <w:tcW w:w="1458" w:type="dxa"/>
            <w:gridSpan w:val="5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付出</w:t>
            </w:r>
          </w:p>
        </w:tc>
        <w:tc>
          <w:tcPr>
            <w:tcW w:w="1459" w:type="dxa"/>
            <w:gridSpan w:val="4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  <w:tc>
          <w:tcPr>
            <w:tcW w:w="1373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备料</w:t>
            </w:r>
          </w:p>
        </w:tc>
        <w:tc>
          <w:tcPr>
            <w:tcW w:w="888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情况</w:t>
            </w:r>
          </w:p>
        </w:tc>
      </w:tr>
      <w:tr w:rsidR="003E747E" w:rsidTr="00C73B65">
        <w:trPr>
          <w:cantSplit/>
          <w:trHeight w:val="397"/>
        </w:trPr>
        <w:tc>
          <w:tcPr>
            <w:tcW w:w="49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月</w:t>
            </w:r>
          </w:p>
        </w:tc>
        <w:tc>
          <w:tcPr>
            <w:tcW w:w="49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435" w:type="dxa"/>
            <w:gridSpan w:val="2"/>
            <w:vMerge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vMerge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件数</w:t>
            </w: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金额</w:t>
            </w: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件数</w:t>
            </w: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金额</w:t>
            </w: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件数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金额</w:t>
            </w: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厂名</w:t>
            </w: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</w:t>
            </w: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量</w:t>
            </w: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567"/>
        </w:trPr>
        <w:tc>
          <w:tcPr>
            <w:tcW w:w="994" w:type="dxa"/>
            <w:gridSpan w:val="3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</w:p>
          <w:p w:rsidR="003E747E" w:rsidRDefault="003E747E" w:rsidP="00C73B65">
            <w:pPr>
              <w:rPr>
                <w:rFonts w:ascii="宋体" w:hAnsi="宋体"/>
              </w:rPr>
            </w:pPr>
          </w:p>
          <w:p w:rsidR="003E747E" w:rsidRDefault="003E747E" w:rsidP="00C73B65">
            <w:pPr>
              <w:rPr>
                <w:rFonts w:ascii="宋体" w:hAnsi="宋体"/>
              </w:rPr>
            </w:pPr>
          </w:p>
          <w:p w:rsidR="003E747E" w:rsidRDefault="003E747E" w:rsidP="00C73B65">
            <w:pPr>
              <w:rPr>
                <w:rFonts w:ascii="宋体" w:hAnsi="宋体"/>
              </w:rPr>
            </w:pPr>
          </w:p>
          <w:p w:rsidR="003E747E" w:rsidRDefault="003E747E" w:rsidP="00C73B65">
            <w:pPr>
              <w:rPr>
                <w:rFonts w:ascii="宋体" w:hAnsi="宋体"/>
              </w:rPr>
            </w:pPr>
          </w:p>
          <w:p w:rsidR="003E747E" w:rsidRDefault="003E747E" w:rsidP="00C73B65">
            <w:pPr>
              <w:rPr>
                <w:rFonts w:ascii="宋体" w:hAnsi="宋体"/>
              </w:rPr>
            </w:pPr>
          </w:p>
          <w:p w:rsidR="003E747E" w:rsidRDefault="003E747E" w:rsidP="00C73B65">
            <w:pPr>
              <w:rPr>
                <w:rFonts w:ascii="宋体" w:hAnsi="宋体"/>
              </w:rPr>
            </w:pPr>
          </w:p>
        </w:tc>
        <w:tc>
          <w:tcPr>
            <w:tcW w:w="435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8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7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59" w:type="dxa"/>
            <w:gridSpan w:val="2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61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44" w:type="dxa"/>
            <w:tcMar>
              <w:left w:w="57" w:type="dxa"/>
              <w:right w:w="57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pStyle w:val="1"/>
        <w:ind w:firstLine="425"/>
        <w:rPr>
          <w:spacing w:val="1"/>
          <w:kern w:val="0"/>
          <w:szCs w:val="18"/>
        </w:rPr>
      </w:pPr>
      <w:r>
        <w:rPr>
          <w:rFonts w:hint="eastAsia"/>
          <w:spacing w:val="1"/>
          <w:kern w:val="0"/>
          <w:szCs w:val="18"/>
        </w:rPr>
        <w:lastRenderedPageBreak/>
        <w:t xml:space="preserve">3-011  </w:t>
      </w:r>
      <w:r>
        <w:rPr>
          <w:rFonts w:hint="eastAsia"/>
        </w:rPr>
        <w:t>××产品材料耗用统计台账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××产品材料耗用统计台账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××产品材料耗用统计台账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产品名称：                             数量：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39"/>
        <w:gridCol w:w="617"/>
        <w:gridCol w:w="616"/>
        <w:gridCol w:w="617"/>
        <w:gridCol w:w="616"/>
        <w:gridCol w:w="616"/>
        <w:gridCol w:w="617"/>
        <w:gridCol w:w="463"/>
        <w:gridCol w:w="463"/>
        <w:gridCol w:w="464"/>
        <w:gridCol w:w="463"/>
        <w:gridCol w:w="464"/>
        <w:gridCol w:w="510"/>
        <w:gridCol w:w="510"/>
        <w:gridCol w:w="530"/>
      </w:tblGrid>
      <w:tr w:rsidR="003E747E" w:rsidTr="00C73B65">
        <w:trPr>
          <w:cantSplit/>
          <w:trHeight w:val="397"/>
        </w:trPr>
        <w:tc>
          <w:tcPr>
            <w:tcW w:w="939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类别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编号</w:t>
            </w:r>
          </w:p>
        </w:tc>
        <w:tc>
          <w:tcPr>
            <w:tcW w:w="616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名称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规格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型号</w:t>
            </w:r>
          </w:p>
        </w:tc>
        <w:tc>
          <w:tcPr>
            <w:tcW w:w="616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品质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等级</w:t>
            </w:r>
          </w:p>
        </w:tc>
        <w:tc>
          <w:tcPr>
            <w:tcW w:w="616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单位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计划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数量</w:t>
            </w:r>
          </w:p>
        </w:tc>
        <w:tc>
          <w:tcPr>
            <w:tcW w:w="3337" w:type="dxa"/>
            <w:gridSpan w:val="7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耗用登记</w:t>
            </w:r>
          </w:p>
        </w:tc>
        <w:tc>
          <w:tcPr>
            <w:tcW w:w="530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合计</w:t>
            </w: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1日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2日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3</w:t>
            </w:r>
            <w:r>
              <w:rPr>
                <w:rFonts w:ascii="宋体" w:hAnsi="宋体" w:hint="eastAsia"/>
                <w:spacing w:val="1"/>
                <w:kern w:val="0"/>
                <w:szCs w:val="18"/>
              </w:rPr>
              <w:t>日</w:t>
            </w: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4日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…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30</w:t>
            </w:r>
            <w:r>
              <w:rPr>
                <w:rFonts w:ascii="宋体" w:hAnsi="宋体" w:hint="eastAsia"/>
                <w:spacing w:val="1"/>
                <w:kern w:val="0"/>
                <w:szCs w:val="18"/>
              </w:rPr>
              <w:t>日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31</w:t>
            </w:r>
            <w:r>
              <w:rPr>
                <w:rFonts w:ascii="宋体" w:hAnsi="宋体" w:hint="eastAsia"/>
                <w:spacing w:val="1"/>
                <w:kern w:val="0"/>
                <w:szCs w:val="18"/>
              </w:rPr>
              <w:t>日</w:t>
            </w:r>
          </w:p>
        </w:tc>
        <w:tc>
          <w:tcPr>
            <w:tcW w:w="530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原材料</w:t>
            </w: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辅助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包装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低值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易耗品</w:t>
            </w: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其他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1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复核：                                    统计：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3-012  </w:t>
      </w:r>
      <w:r>
        <w:rPr>
          <w:rFonts w:hint="eastAsia"/>
        </w:rPr>
        <w:t>订单耗用材料耗用总表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订单耗用材料耗用总表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78"/>
        <w:gridCol w:w="641"/>
        <w:gridCol w:w="641"/>
        <w:gridCol w:w="641"/>
        <w:gridCol w:w="641"/>
        <w:gridCol w:w="642"/>
        <w:gridCol w:w="642"/>
        <w:gridCol w:w="460"/>
        <w:gridCol w:w="460"/>
        <w:gridCol w:w="460"/>
        <w:gridCol w:w="460"/>
        <w:gridCol w:w="460"/>
        <w:gridCol w:w="460"/>
        <w:gridCol w:w="461"/>
        <w:gridCol w:w="558"/>
      </w:tblGrid>
      <w:tr w:rsidR="003E747E" w:rsidTr="00C73B65">
        <w:trPr>
          <w:cantSplit/>
          <w:trHeight w:val="397"/>
        </w:trPr>
        <w:tc>
          <w:tcPr>
            <w:tcW w:w="878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类别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编号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名称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规格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等级</w:t>
            </w:r>
          </w:p>
        </w:tc>
        <w:tc>
          <w:tcPr>
            <w:tcW w:w="642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单位</w:t>
            </w:r>
          </w:p>
        </w:tc>
        <w:tc>
          <w:tcPr>
            <w:tcW w:w="642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计划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用量</w:t>
            </w:r>
          </w:p>
        </w:tc>
        <w:tc>
          <w:tcPr>
            <w:tcW w:w="3221" w:type="dxa"/>
            <w:gridSpan w:val="7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耗用批次</w:t>
            </w:r>
          </w:p>
        </w:tc>
        <w:tc>
          <w:tcPr>
            <w:tcW w:w="558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合计</w:t>
            </w: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3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5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6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pacing w:val="1"/>
                <w:kern w:val="0"/>
                <w:szCs w:val="18"/>
              </w:rPr>
              <w:t>7</w:t>
            </w:r>
          </w:p>
        </w:tc>
        <w:tc>
          <w:tcPr>
            <w:tcW w:w="558" w:type="dxa"/>
            <w:vMerge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五金件</w:t>
            </w: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pacing w:val="1"/>
                <w:kern w:val="0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pacing w:val="1"/>
                <w:kern w:val="0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 w:val="restart"/>
            <w:vAlign w:val="center"/>
          </w:tcPr>
          <w:p w:rsidR="003E747E" w:rsidRDefault="003E747E" w:rsidP="00C73B65">
            <w:pPr>
              <w:ind w:firstLineChars="100" w:firstLine="212"/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电子</w:t>
            </w:r>
          </w:p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元器件</w:t>
            </w: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pacing w:val="1"/>
                <w:kern w:val="0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pacing w:val="1"/>
                <w:kern w:val="0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塑胶</w:t>
            </w:r>
          </w:p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辅助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包装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 w:val="restart"/>
            <w:vAlign w:val="center"/>
          </w:tcPr>
          <w:p w:rsidR="003E747E" w:rsidRDefault="003E747E" w:rsidP="00C73B65">
            <w:pPr>
              <w:ind w:firstLineChars="100" w:firstLine="212"/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低值</w:t>
            </w:r>
          </w:p>
          <w:p w:rsidR="003E747E" w:rsidRDefault="003E747E" w:rsidP="00C73B65">
            <w:pPr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易耗品</w:t>
            </w: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64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5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1427"/>
        </w:trPr>
        <w:tc>
          <w:tcPr>
            <w:tcW w:w="878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备注</w:t>
            </w:r>
          </w:p>
        </w:tc>
        <w:tc>
          <w:tcPr>
            <w:tcW w:w="7627" w:type="dxa"/>
            <w:gridSpan w:val="14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复核：                                  统计：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997648" w:rsidP="003E747E">
      <w:pPr>
        <w:pStyle w:val="1"/>
        <w:ind w:firstLine="422"/>
      </w:pPr>
      <w:r>
        <w:lastRenderedPageBreak/>
        <w:fldChar w:fldCharType="begin"/>
      </w:r>
      <w:r w:rsidR="003E747E">
        <w:rPr>
          <w:kern w:val="0"/>
        </w:rPr>
        <w:instrText>tc "</w:instrText>
      </w:r>
      <w:r w:rsidR="003E747E">
        <w:rPr>
          <w:rFonts w:hint="eastAsia"/>
        </w:rPr>
        <w:instrText>订单耗用材料耗用总表</w:instrText>
      </w:r>
      <w:r w:rsidR="003E747E">
        <w:instrText>"</w:instrText>
      </w:r>
      <w:r>
        <w:fldChar w:fldCharType="end"/>
      </w:r>
      <w:r w:rsidR="003E747E">
        <w:rPr>
          <w:rFonts w:hint="eastAsia"/>
        </w:rPr>
        <w:t xml:space="preserve">3-013   </w:t>
      </w:r>
      <w:r w:rsidR="003E747E">
        <w:rPr>
          <w:rFonts w:hint="eastAsia"/>
        </w:rPr>
        <w:t>××车间月物料耗用统计表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××车间月物料耗用统计表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××车间月物料耗用统计表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月份：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3"/>
        <w:gridCol w:w="754"/>
        <w:gridCol w:w="754"/>
        <w:gridCol w:w="754"/>
        <w:gridCol w:w="609"/>
        <w:gridCol w:w="610"/>
        <w:gridCol w:w="610"/>
        <w:gridCol w:w="610"/>
        <w:gridCol w:w="610"/>
        <w:gridCol w:w="610"/>
        <w:gridCol w:w="610"/>
        <w:gridCol w:w="610"/>
        <w:gridCol w:w="611"/>
      </w:tblGrid>
      <w:tr w:rsidR="003E747E" w:rsidTr="00C73B65">
        <w:trPr>
          <w:cantSplit/>
          <w:trHeight w:val="397"/>
        </w:trPr>
        <w:tc>
          <w:tcPr>
            <w:tcW w:w="633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订单编号</w:t>
            </w:r>
          </w:p>
        </w:tc>
        <w:tc>
          <w:tcPr>
            <w:tcW w:w="634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产品代号</w:t>
            </w:r>
          </w:p>
        </w:tc>
        <w:tc>
          <w:tcPr>
            <w:tcW w:w="634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产品名称</w:t>
            </w:r>
          </w:p>
        </w:tc>
        <w:tc>
          <w:tcPr>
            <w:tcW w:w="634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生产数量</w:t>
            </w:r>
          </w:p>
        </w:tc>
        <w:tc>
          <w:tcPr>
            <w:tcW w:w="4609" w:type="dxa"/>
            <w:gridSpan w:val="9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耗用物料</w:t>
            </w: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D</w:t>
            </w:r>
          </w:p>
        </w:tc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</w:t>
            </w:r>
          </w:p>
        </w:tc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F</w:t>
            </w:r>
          </w:p>
        </w:tc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</w:t>
            </w:r>
          </w:p>
        </w:tc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I</w:t>
            </w: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 w:val="restart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复核：                                    统计：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3-014  </w:t>
      </w:r>
      <w:r>
        <w:rPr>
          <w:rFonts w:hint="eastAsia"/>
        </w:rPr>
        <w:t>收货台账</w:t>
      </w:r>
    </w:p>
    <w:p w:rsidR="003E747E" w:rsidRDefault="003E747E" w:rsidP="003E747E">
      <w:pPr>
        <w:tabs>
          <w:tab w:val="left" w:pos="2115"/>
        </w:tabs>
        <w:jc w:val="center"/>
        <w:rPr>
          <w:rFonts w:ascii="宋体" w:hAnsi="宋体"/>
        </w:rPr>
      </w:pPr>
      <w:r>
        <w:rPr>
          <w:rFonts w:ascii="宋体" w:hAnsi="宋体" w:hint="eastAsia"/>
        </w:rPr>
        <w:t>收货台账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收货台账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月份：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7"/>
        <w:gridCol w:w="629"/>
        <w:gridCol w:w="555"/>
        <w:gridCol w:w="564"/>
        <w:gridCol w:w="550"/>
        <w:gridCol w:w="564"/>
        <w:gridCol w:w="555"/>
        <w:gridCol w:w="555"/>
        <w:gridCol w:w="563"/>
        <w:gridCol w:w="555"/>
        <w:gridCol w:w="564"/>
        <w:gridCol w:w="555"/>
        <w:gridCol w:w="569"/>
        <w:gridCol w:w="550"/>
        <w:gridCol w:w="550"/>
      </w:tblGrid>
      <w:tr w:rsidR="003E747E" w:rsidTr="00C73B65">
        <w:trPr>
          <w:trHeight w:val="1383"/>
        </w:trPr>
        <w:tc>
          <w:tcPr>
            <w:tcW w:w="52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序号</w:t>
            </w:r>
          </w:p>
        </w:tc>
        <w:tc>
          <w:tcPr>
            <w:tcW w:w="528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编号</w:t>
            </w:r>
          </w:p>
        </w:tc>
        <w:tc>
          <w:tcPr>
            <w:tcW w:w="46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名称</w:t>
            </w:r>
          </w:p>
        </w:tc>
        <w:tc>
          <w:tcPr>
            <w:tcW w:w="47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规格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型号</w:t>
            </w:r>
          </w:p>
        </w:tc>
        <w:tc>
          <w:tcPr>
            <w:tcW w:w="462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单位</w:t>
            </w:r>
          </w:p>
        </w:tc>
        <w:tc>
          <w:tcPr>
            <w:tcW w:w="47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入仓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数量</w:t>
            </w:r>
          </w:p>
        </w:tc>
        <w:tc>
          <w:tcPr>
            <w:tcW w:w="46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入仓日期</w:t>
            </w:r>
          </w:p>
        </w:tc>
        <w:tc>
          <w:tcPr>
            <w:tcW w:w="46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实收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数量</w:t>
            </w:r>
          </w:p>
        </w:tc>
        <w:tc>
          <w:tcPr>
            <w:tcW w:w="473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品质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等级</w:t>
            </w:r>
          </w:p>
        </w:tc>
        <w:tc>
          <w:tcPr>
            <w:tcW w:w="46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采购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单号</w:t>
            </w:r>
          </w:p>
        </w:tc>
        <w:tc>
          <w:tcPr>
            <w:tcW w:w="47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入仓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人员</w:t>
            </w:r>
          </w:p>
        </w:tc>
        <w:tc>
          <w:tcPr>
            <w:tcW w:w="46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检验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员</w:t>
            </w:r>
          </w:p>
        </w:tc>
        <w:tc>
          <w:tcPr>
            <w:tcW w:w="478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收货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员</w:t>
            </w:r>
          </w:p>
        </w:tc>
        <w:tc>
          <w:tcPr>
            <w:tcW w:w="462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存储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位置</w:t>
            </w:r>
          </w:p>
        </w:tc>
        <w:tc>
          <w:tcPr>
            <w:tcW w:w="462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备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注</w:t>
            </w:r>
          </w:p>
        </w:tc>
      </w:tr>
      <w:tr w:rsidR="003E747E" w:rsidTr="00C73B65">
        <w:trPr>
          <w:trHeight w:val="397"/>
        </w:trPr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7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复核：                                    统计：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3-015   </w:t>
      </w:r>
      <w:r>
        <w:rPr>
          <w:rFonts w:hint="eastAsia"/>
        </w:rPr>
        <w:t>物料进销存账</w:t>
      </w:r>
    </w:p>
    <w:p w:rsidR="003E747E" w:rsidRDefault="003E747E" w:rsidP="003E747E">
      <w:pPr>
        <w:tabs>
          <w:tab w:val="left" w:pos="2115"/>
        </w:tabs>
        <w:jc w:val="center"/>
        <w:rPr>
          <w:rFonts w:ascii="宋体" w:hAnsi="宋体"/>
        </w:rPr>
      </w:pPr>
      <w:r>
        <w:rPr>
          <w:rFonts w:ascii="宋体" w:hAnsi="宋体" w:hint="eastAsia"/>
        </w:rPr>
        <w:t>物料进销存账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物料进销存账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"/>
        <w:gridCol w:w="838"/>
        <w:gridCol w:w="848"/>
        <w:gridCol w:w="838"/>
        <w:gridCol w:w="849"/>
        <w:gridCol w:w="848"/>
        <w:gridCol w:w="849"/>
        <w:gridCol w:w="852"/>
        <w:gridCol w:w="849"/>
        <w:gridCol w:w="827"/>
      </w:tblGrid>
      <w:tr w:rsidR="003E747E" w:rsidTr="00C73B65">
        <w:trPr>
          <w:cantSplit/>
          <w:trHeight w:val="397"/>
        </w:trPr>
        <w:tc>
          <w:tcPr>
            <w:tcW w:w="762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日期</w:t>
            </w:r>
          </w:p>
        </w:tc>
        <w:tc>
          <w:tcPr>
            <w:tcW w:w="704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材料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名称</w:t>
            </w:r>
          </w:p>
        </w:tc>
        <w:tc>
          <w:tcPr>
            <w:tcW w:w="712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摘要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入仓</w:t>
            </w:r>
          </w:p>
        </w:tc>
        <w:tc>
          <w:tcPr>
            <w:tcW w:w="1425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出仓</w:t>
            </w:r>
          </w:p>
        </w:tc>
        <w:tc>
          <w:tcPr>
            <w:tcW w:w="142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4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结存</w:t>
            </w:r>
          </w:p>
        </w:tc>
        <w:tc>
          <w:tcPr>
            <w:tcW w:w="695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备注</w:t>
            </w:r>
          </w:p>
        </w:tc>
      </w:tr>
      <w:tr w:rsidR="003E747E" w:rsidTr="00C73B65">
        <w:trPr>
          <w:cantSplit/>
          <w:trHeight w:val="397"/>
        </w:trPr>
        <w:tc>
          <w:tcPr>
            <w:tcW w:w="90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数量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金额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数量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金额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数量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金额</w:t>
            </w:r>
          </w:p>
        </w:tc>
        <w:tc>
          <w:tcPr>
            <w:tcW w:w="69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经理：                                 记账：</w:t>
      </w: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3-016  </w:t>
      </w:r>
      <w:r>
        <w:rPr>
          <w:rFonts w:hint="eastAsia"/>
        </w:rPr>
        <w:t>物料发货台账</w:t>
      </w:r>
      <w:r w:rsidR="00997648">
        <w:fldChar w:fldCharType="begin"/>
      </w:r>
      <w:r>
        <w:rPr>
          <w:kern w:val="0"/>
        </w:rPr>
        <w:instrText>tc "</w:instrText>
      </w:r>
      <w:r>
        <w:rPr>
          <w:rFonts w:hint="eastAsia"/>
        </w:rPr>
        <w:instrText>物料发货台账</w:instrText>
      </w:r>
      <w:r>
        <w:instrText>"</w:instrText>
      </w:r>
      <w:r w:rsidR="00997648">
        <w:fldChar w:fldCharType="end"/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物料发货台账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物料发货台账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6"/>
        <w:gridCol w:w="1032"/>
        <w:gridCol w:w="735"/>
        <w:gridCol w:w="705"/>
        <w:gridCol w:w="857"/>
        <w:gridCol w:w="979"/>
        <w:gridCol w:w="765"/>
        <w:gridCol w:w="941"/>
        <w:gridCol w:w="850"/>
        <w:gridCol w:w="835"/>
      </w:tblGrid>
      <w:tr w:rsidR="003E747E" w:rsidTr="00C73B65">
        <w:trPr>
          <w:trHeight w:val="1102"/>
        </w:trPr>
        <w:tc>
          <w:tcPr>
            <w:tcW w:w="80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日期</w:t>
            </w:r>
          </w:p>
        </w:tc>
        <w:tc>
          <w:tcPr>
            <w:tcW w:w="1032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编号</w:t>
            </w:r>
          </w:p>
        </w:tc>
        <w:tc>
          <w:tcPr>
            <w:tcW w:w="735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物料名称</w:t>
            </w:r>
          </w:p>
        </w:tc>
        <w:tc>
          <w:tcPr>
            <w:tcW w:w="705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单位</w:t>
            </w:r>
          </w:p>
        </w:tc>
        <w:tc>
          <w:tcPr>
            <w:tcW w:w="85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领用</w:t>
            </w:r>
          </w:p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数量</w:t>
            </w:r>
          </w:p>
        </w:tc>
        <w:tc>
          <w:tcPr>
            <w:tcW w:w="97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left="212" w:hangingChars="100" w:hanging="212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领料单编号</w:t>
            </w:r>
          </w:p>
        </w:tc>
        <w:tc>
          <w:tcPr>
            <w:tcW w:w="765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用途</w:t>
            </w:r>
          </w:p>
        </w:tc>
        <w:tc>
          <w:tcPr>
            <w:tcW w:w="94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领料</w:t>
            </w:r>
          </w:p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部门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left="212" w:hangingChars="100" w:hanging="212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领料员</w:t>
            </w:r>
          </w:p>
        </w:tc>
        <w:tc>
          <w:tcPr>
            <w:tcW w:w="835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8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3-017  </w:t>
      </w:r>
      <w:r>
        <w:rPr>
          <w:rFonts w:hint="eastAsia"/>
        </w:rPr>
        <w:t>个人领料台账</w:t>
      </w:r>
      <w:r w:rsidR="00997648">
        <w:fldChar w:fldCharType="begin"/>
      </w:r>
      <w:r>
        <w:rPr>
          <w:kern w:val="0"/>
        </w:rPr>
        <w:instrText>tc "</w:instrText>
      </w:r>
      <w:r>
        <w:rPr>
          <w:rFonts w:hint="eastAsia"/>
        </w:rPr>
        <w:instrText>个人领料台账</w:instrText>
      </w:r>
      <w:r>
        <w:instrText>"</w:instrText>
      </w:r>
      <w:r w:rsidR="00997648">
        <w:fldChar w:fldCharType="end"/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个人领料台账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个人领料台账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姓名：                  部门：                          职务：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3"/>
        <w:gridCol w:w="743"/>
        <w:gridCol w:w="740"/>
        <w:gridCol w:w="740"/>
        <w:gridCol w:w="740"/>
        <w:gridCol w:w="933"/>
        <w:gridCol w:w="668"/>
        <w:gridCol w:w="669"/>
        <w:gridCol w:w="668"/>
        <w:gridCol w:w="669"/>
        <w:gridCol w:w="669"/>
        <w:gridCol w:w="733"/>
      </w:tblGrid>
      <w:tr w:rsidR="003E747E" w:rsidTr="00C73B65">
        <w:trPr>
          <w:cantSplit/>
          <w:trHeight w:val="397"/>
        </w:trPr>
        <w:tc>
          <w:tcPr>
            <w:tcW w:w="447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623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物料名称</w:t>
            </w:r>
          </w:p>
        </w:tc>
        <w:tc>
          <w:tcPr>
            <w:tcW w:w="622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规格型号</w:t>
            </w:r>
          </w:p>
        </w:tc>
        <w:tc>
          <w:tcPr>
            <w:tcW w:w="622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622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用途</w:t>
            </w:r>
          </w:p>
        </w:tc>
        <w:tc>
          <w:tcPr>
            <w:tcW w:w="784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计划数</w:t>
            </w:r>
          </w:p>
        </w:tc>
        <w:tc>
          <w:tcPr>
            <w:tcW w:w="2808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领用记录</w:t>
            </w:r>
          </w:p>
        </w:tc>
        <w:tc>
          <w:tcPr>
            <w:tcW w:w="61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</w:tr>
      <w:tr w:rsidR="003E747E" w:rsidTr="00C73B65">
        <w:trPr>
          <w:cantSplit/>
          <w:trHeight w:val="397"/>
        </w:trPr>
        <w:tc>
          <w:tcPr>
            <w:tcW w:w="44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4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8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 xml:space="preserve"> 仓管员：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3-018  </w:t>
      </w:r>
      <w:r>
        <w:rPr>
          <w:rFonts w:hint="eastAsia"/>
        </w:rPr>
        <w:t>库存明细账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库存明细账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库存明细账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物料名称：          物料编号：       规格：       计量单位：     库区：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3"/>
        <w:gridCol w:w="773"/>
        <w:gridCol w:w="773"/>
        <w:gridCol w:w="774"/>
        <w:gridCol w:w="774"/>
        <w:gridCol w:w="773"/>
        <w:gridCol w:w="773"/>
        <w:gridCol w:w="773"/>
        <w:gridCol w:w="773"/>
        <w:gridCol w:w="773"/>
        <w:gridCol w:w="773"/>
      </w:tblGrid>
      <w:tr w:rsidR="003E747E" w:rsidTr="00C73B65">
        <w:trPr>
          <w:cantSplit/>
          <w:trHeight w:val="397"/>
        </w:trPr>
        <w:tc>
          <w:tcPr>
            <w:tcW w:w="130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凭证</w:t>
            </w:r>
          </w:p>
        </w:tc>
        <w:tc>
          <w:tcPr>
            <w:tcW w:w="650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摘要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收入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发出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</w:tr>
      <w:tr w:rsidR="003E747E" w:rsidTr="00C73B65">
        <w:trPr>
          <w:cantSplit/>
          <w:trHeight w:val="397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月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种类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号数</w:t>
            </w:r>
          </w:p>
        </w:tc>
        <w:tc>
          <w:tcPr>
            <w:tcW w:w="6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批号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批号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批号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</w:tr>
      <w:tr w:rsidR="003E747E" w:rsidTr="00C73B65">
        <w:trPr>
          <w:trHeight w:val="397"/>
        </w:trPr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3-019   </w:t>
      </w:r>
      <w:r>
        <w:rPr>
          <w:rFonts w:hint="eastAsia"/>
        </w:rPr>
        <w:t>物料分析表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物料分析表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物料分析表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 xml:space="preserve">分析人员：                                         分析日期： </w:t>
      </w:r>
    </w:p>
    <w:tbl>
      <w:tblPr>
        <w:tblW w:w="7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6"/>
        <w:gridCol w:w="120"/>
        <w:gridCol w:w="522"/>
        <w:gridCol w:w="98"/>
        <w:gridCol w:w="409"/>
        <w:gridCol w:w="239"/>
        <w:gridCol w:w="648"/>
        <w:gridCol w:w="76"/>
        <w:gridCol w:w="572"/>
        <w:gridCol w:w="507"/>
        <w:gridCol w:w="141"/>
        <w:gridCol w:w="649"/>
        <w:gridCol w:w="111"/>
        <w:gridCol w:w="537"/>
        <w:gridCol w:w="592"/>
        <w:gridCol w:w="56"/>
        <w:gridCol w:w="648"/>
        <w:gridCol w:w="311"/>
        <w:gridCol w:w="314"/>
        <w:gridCol w:w="730"/>
      </w:tblGrid>
      <w:tr w:rsidR="003E747E" w:rsidTr="00C73B65">
        <w:trPr>
          <w:trHeight w:val="397"/>
        </w:trPr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客户</w:t>
            </w:r>
          </w:p>
        </w:tc>
        <w:tc>
          <w:tcPr>
            <w:tcW w:w="1029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63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订单号</w:t>
            </w:r>
          </w:p>
        </w:tc>
        <w:tc>
          <w:tcPr>
            <w:tcW w:w="1079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1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制单号</w:t>
            </w:r>
          </w:p>
        </w:tc>
        <w:tc>
          <w:tcPr>
            <w:tcW w:w="3188" w:type="dxa"/>
            <w:gridSpan w:val="7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16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1029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63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型号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1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5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交期</w:t>
            </w:r>
          </w:p>
        </w:tc>
        <w:tc>
          <w:tcPr>
            <w:tcW w:w="1044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338" w:type="dxa"/>
            <w:gridSpan w:val="3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材料使用日</w:t>
            </w:r>
          </w:p>
        </w:tc>
        <w:tc>
          <w:tcPr>
            <w:tcW w:w="6638" w:type="dxa"/>
            <w:gridSpan w:val="17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976" w:type="dxa"/>
            <w:gridSpan w:val="20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用料分析</w:t>
            </w:r>
          </w:p>
        </w:tc>
      </w:tr>
      <w:tr w:rsidR="003E747E" w:rsidTr="00C73B65">
        <w:trPr>
          <w:trHeight w:val="1245"/>
        </w:trPr>
        <w:tc>
          <w:tcPr>
            <w:tcW w:w="1436" w:type="dxa"/>
            <w:gridSpan w:val="4"/>
            <w:tcBorders>
              <w:left w:val="single" w:sz="8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3E747E" w:rsidRDefault="003E747E" w:rsidP="00C73B65">
            <w:pPr>
              <w:ind w:firstLineChars="300" w:firstLine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料号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D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F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…</w:t>
            </w: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…</w:t>
            </w:r>
          </w:p>
        </w:tc>
      </w:tr>
      <w:tr w:rsidR="003E747E" w:rsidTr="00C73B65">
        <w:trPr>
          <w:trHeight w:val="397"/>
        </w:trPr>
        <w:tc>
          <w:tcPr>
            <w:tcW w:w="1436" w:type="dxa"/>
            <w:gridSpan w:val="4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材料单位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36" w:type="dxa"/>
            <w:gridSpan w:val="4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单位用料量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36" w:type="dxa"/>
            <w:gridSpan w:val="4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备用率(%)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36" w:type="dxa"/>
            <w:gridSpan w:val="4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标准用量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36" w:type="dxa"/>
            <w:gridSpan w:val="4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库存数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96" w:type="dxa"/>
            <w:vMerge w:val="restart"/>
            <w:tcBorders>
              <w:left w:val="single" w:sz="8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订购方式</w:t>
            </w:r>
          </w:p>
        </w:tc>
        <w:tc>
          <w:tcPr>
            <w:tcW w:w="740" w:type="dxa"/>
            <w:gridSpan w:val="3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订单订购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696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0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存货订购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36" w:type="dxa"/>
            <w:gridSpan w:val="4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leftChars="100" w:left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应申购数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681"/>
        </w:trPr>
        <w:tc>
          <w:tcPr>
            <w:tcW w:w="1436" w:type="dxa"/>
            <w:gridSpan w:val="4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预定标明</w:t>
            </w:r>
          </w:p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料日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36" w:type="dxa"/>
            <w:gridSpan w:val="4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实进料日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940"/>
        </w:trPr>
        <w:tc>
          <w:tcPr>
            <w:tcW w:w="7976" w:type="dxa"/>
            <w:gridSpan w:val="20"/>
            <w:tcBorders>
              <w:left w:val="single" w:sz="8" w:space="0" w:color="auto"/>
              <w:right w:val="single" w:sz="8" w:space="0" w:color="auto"/>
            </w:tcBorders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7976" w:type="dxa"/>
            <w:gridSpan w:val="20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说明：1.依据订单及BOM表分析用料</w:t>
            </w:r>
          </w:p>
          <w:p w:rsidR="003E747E" w:rsidRDefault="003E747E" w:rsidP="00C73B65">
            <w:pPr>
              <w:ind w:firstLineChars="400" w:firstLine="84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2.备用率=(进料不良率+工程不良率)×1.2</w:t>
            </w:r>
          </w:p>
        </w:tc>
      </w:tr>
      <w:tr w:rsidR="003E747E" w:rsidTr="00C73B65">
        <w:trPr>
          <w:trHeight w:val="397"/>
        </w:trPr>
        <w:tc>
          <w:tcPr>
            <w:tcW w:w="7976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3-020  </w:t>
      </w:r>
      <w:r>
        <w:rPr>
          <w:rFonts w:hint="eastAsia"/>
        </w:rPr>
        <w:t>物料计划表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物料计划表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773"/>
        <w:gridCol w:w="730"/>
        <w:gridCol w:w="732"/>
        <w:gridCol w:w="732"/>
        <w:gridCol w:w="731"/>
        <w:gridCol w:w="732"/>
        <w:gridCol w:w="732"/>
        <w:gridCol w:w="856"/>
        <w:gridCol w:w="856"/>
        <w:gridCol w:w="857"/>
        <w:gridCol w:w="774"/>
      </w:tblGrid>
      <w:tr w:rsidR="003E747E" w:rsidTr="00C73B65">
        <w:trPr>
          <w:cantSplit/>
          <w:trHeight w:val="397"/>
        </w:trPr>
        <w:tc>
          <w:tcPr>
            <w:tcW w:w="773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类别</w:t>
            </w:r>
          </w:p>
        </w:tc>
        <w:tc>
          <w:tcPr>
            <w:tcW w:w="73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物料编号</w:t>
            </w:r>
          </w:p>
        </w:tc>
        <w:tc>
          <w:tcPr>
            <w:tcW w:w="732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物料名称</w:t>
            </w:r>
          </w:p>
        </w:tc>
        <w:tc>
          <w:tcPr>
            <w:tcW w:w="732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规格型号</w:t>
            </w:r>
          </w:p>
        </w:tc>
        <w:tc>
          <w:tcPr>
            <w:tcW w:w="731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732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质量等级</w:t>
            </w:r>
          </w:p>
        </w:tc>
        <w:tc>
          <w:tcPr>
            <w:tcW w:w="732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计划数量</w:t>
            </w:r>
          </w:p>
        </w:tc>
        <w:tc>
          <w:tcPr>
            <w:tcW w:w="2569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到位要求</w:t>
            </w:r>
          </w:p>
        </w:tc>
        <w:tc>
          <w:tcPr>
            <w:tcW w:w="774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第一批</w:t>
            </w: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第二批</w:t>
            </w: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第三批</w:t>
            </w:r>
          </w:p>
        </w:tc>
        <w:tc>
          <w:tcPr>
            <w:tcW w:w="77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 w:val="restart"/>
            <w:textDirection w:val="tbRlV"/>
            <w:vAlign w:val="center"/>
          </w:tcPr>
          <w:p w:rsidR="003E747E" w:rsidRDefault="003E747E" w:rsidP="00C73B65">
            <w:pPr>
              <w:ind w:left="113" w:right="113"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五金件</w:t>
            </w: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 w:val="restart"/>
            <w:textDirection w:val="tbRlV"/>
            <w:vAlign w:val="center"/>
          </w:tcPr>
          <w:p w:rsidR="003E747E" w:rsidRDefault="003E747E" w:rsidP="00C73B65">
            <w:pPr>
              <w:ind w:left="113" w:right="113"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塑料件</w:t>
            </w: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 w:val="restart"/>
            <w:textDirection w:val="tbRlV"/>
            <w:vAlign w:val="center"/>
          </w:tcPr>
          <w:p w:rsidR="003E747E" w:rsidRDefault="003E747E" w:rsidP="00C73B65">
            <w:pPr>
              <w:ind w:left="113" w:right="113"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电子元器件</w:t>
            </w: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 w:val="restart"/>
            <w:textDirection w:val="tbRlV"/>
            <w:vAlign w:val="center"/>
          </w:tcPr>
          <w:p w:rsidR="003E747E" w:rsidRDefault="003E747E" w:rsidP="00C73B65">
            <w:pPr>
              <w:ind w:leftChars="54" w:left="113" w:right="113" w:firstLineChars="100" w:firstLine="21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包装材料</w:t>
            </w: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7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审批：         复核：         物控经理：         物控员：         日期：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3-021   </w:t>
      </w:r>
      <w:r>
        <w:rPr>
          <w:rFonts w:hint="eastAsia"/>
        </w:rPr>
        <w:t>××产品物料计划表</w:t>
      </w:r>
    </w:p>
    <w:p w:rsidR="003E747E" w:rsidRDefault="003E747E" w:rsidP="003E747E">
      <w:pPr>
        <w:pStyle w:val="a5"/>
        <w:widowControl w:val="0"/>
        <w:tabs>
          <w:tab w:val="left" w:pos="1770"/>
        </w:tabs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××产品物料计划表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597"/>
        <w:gridCol w:w="720"/>
        <w:gridCol w:w="720"/>
        <w:gridCol w:w="720"/>
        <w:gridCol w:w="720"/>
        <w:gridCol w:w="335"/>
        <w:gridCol w:w="335"/>
        <w:gridCol w:w="335"/>
        <w:gridCol w:w="335"/>
        <w:gridCol w:w="336"/>
        <w:gridCol w:w="335"/>
        <w:gridCol w:w="335"/>
        <w:gridCol w:w="335"/>
        <w:gridCol w:w="335"/>
        <w:gridCol w:w="336"/>
        <w:gridCol w:w="335"/>
        <w:gridCol w:w="335"/>
        <w:gridCol w:w="335"/>
        <w:gridCol w:w="335"/>
        <w:gridCol w:w="336"/>
      </w:tblGrid>
      <w:tr w:rsidR="003E747E" w:rsidTr="00C73B65">
        <w:trPr>
          <w:cantSplit/>
          <w:trHeight w:val="397"/>
        </w:trPr>
        <w:tc>
          <w:tcPr>
            <w:tcW w:w="597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72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72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型号</w:t>
            </w:r>
          </w:p>
        </w:tc>
        <w:tc>
          <w:tcPr>
            <w:tcW w:w="72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72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计划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5028" w:type="dxa"/>
            <w:gridSpan w:val="15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到位要求</w:t>
            </w:r>
          </w:p>
        </w:tc>
      </w:tr>
      <w:tr w:rsidR="003E747E" w:rsidTr="00C73B65">
        <w:trPr>
          <w:cantSplit/>
          <w:trHeight w:val="397"/>
        </w:trPr>
        <w:tc>
          <w:tcPr>
            <w:tcW w:w="59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</w:t>
            </w: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</w:t>
            </w: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</w:t>
            </w: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</w:t>
            </w: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</w:t>
            </w:r>
          </w:p>
        </w:tc>
      </w:tr>
      <w:tr w:rsidR="003E747E" w:rsidTr="00C73B65">
        <w:trPr>
          <w:cantSplit/>
          <w:trHeight w:val="468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8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69"/>
        </w:trPr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948"/>
        </w:trPr>
        <w:tc>
          <w:tcPr>
            <w:tcW w:w="597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  <w:tc>
          <w:tcPr>
            <w:tcW w:w="7908" w:type="dxa"/>
            <w:gridSpan w:val="19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审批：                复核：                制表：               日期：</w:t>
      </w: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3-022  </w:t>
      </w:r>
      <w:r>
        <w:rPr>
          <w:u w:val="single"/>
        </w:rPr>
        <w:t xml:space="preserve">      </w:t>
      </w:r>
      <w:r>
        <w:rPr>
          <w:rFonts w:hint="eastAsia"/>
        </w:rPr>
        <w:t>订单物料计划总表</w:t>
      </w:r>
    </w:p>
    <w:p w:rsidR="003E747E" w:rsidRDefault="003E747E" w:rsidP="003E747E">
      <w:pPr>
        <w:tabs>
          <w:tab w:val="left" w:pos="1770"/>
        </w:tabs>
        <w:jc w:val="center"/>
        <w:rPr>
          <w:rFonts w:ascii="宋体" w:hAnsi="宋体"/>
        </w:rPr>
      </w:pPr>
      <w:r>
        <w:rPr>
          <w:rFonts w:hint="eastAsia"/>
        </w:rPr>
        <w:t>订单物料计划总表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/>
          <w:u w:val="single"/>
        </w:rPr>
        <w:instrText xml:space="preserve">      </w:instrText>
      </w:r>
      <w:r>
        <w:rPr>
          <w:rFonts w:ascii="宋体" w:hAnsi="宋体" w:hint="eastAsia"/>
        </w:rPr>
        <w:instrText>订单物料计划总表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物料计划单编号：                                  生产计划单编号：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0"/>
        <w:gridCol w:w="1000"/>
        <w:gridCol w:w="1000"/>
        <w:gridCol w:w="501"/>
        <w:gridCol w:w="501"/>
        <w:gridCol w:w="502"/>
        <w:gridCol w:w="501"/>
        <w:gridCol w:w="501"/>
        <w:gridCol w:w="502"/>
        <w:gridCol w:w="501"/>
        <w:gridCol w:w="502"/>
        <w:gridCol w:w="700"/>
        <w:gridCol w:w="794"/>
      </w:tblGrid>
      <w:tr w:rsidR="003E747E" w:rsidTr="00C73B65">
        <w:trPr>
          <w:cantSplit/>
          <w:trHeight w:val="397"/>
        </w:trPr>
        <w:tc>
          <w:tcPr>
            <w:tcW w:w="1000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4011" w:type="dxa"/>
            <w:gridSpan w:val="8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各产品(A、B、C……)所需物料的数量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cantSplit/>
          <w:trHeight w:val="397"/>
        </w:trPr>
        <w:tc>
          <w:tcPr>
            <w:tcW w:w="1000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D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F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G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700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审批：                复核：               制单：              日期：</w:t>
      </w: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3-023  </w:t>
      </w:r>
      <w:r>
        <w:rPr>
          <w:rFonts w:hint="eastAsia"/>
        </w:rPr>
        <w:t>低值易耗品及劳保用品月用量计划表</w:t>
      </w:r>
    </w:p>
    <w:p w:rsidR="003E747E" w:rsidRDefault="003E747E" w:rsidP="003E747E">
      <w:pPr>
        <w:tabs>
          <w:tab w:val="left" w:pos="1770"/>
        </w:tabs>
        <w:jc w:val="center"/>
        <w:rPr>
          <w:rFonts w:ascii="宋体" w:hAnsi="宋体"/>
        </w:rPr>
      </w:pPr>
      <w:r>
        <w:rPr>
          <w:rFonts w:ascii="宋体" w:hAnsi="宋体" w:hint="eastAsia"/>
        </w:rPr>
        <w:t>低值易耗品及劳保用品月用量计划表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低值易耗品及劳保用品月用量计划表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部门：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3"/>
        <w:gridCol w:w="1483"/>
        <w:gridCol w:w="750"/>
        <w:gridCol w:w="1155"/>
        <w:gridCol w:w="762"/>
        <w:gridCol w:w="1364"/>
        <w:gridCol w:w="1201"/>
        <w:gridCol w:w="927"/>
      </w:tblGrid>
      <w:tr w:rsidR="003E747E" w:rsidTr="00C73B65">
        <w:trPr>
          <w:trHeight w:val="397"/>
        </w:trPr>
        <w:tc>
          <w:tcPr>
            <w:tcW w:w="724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编码</w:t>
            </w:r>
          </w:p>
        </w:tc>
        <w:tc>
          <w:tcPr>
            <w:tcW w:w="124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名称及规格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97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定额用量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人数</w:t>
            </w:r>
          </w:p>
        </w:tc>
        <w:tc>
          <w:tcPr>
            <w:tcW w:w="114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产品数量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应发合计</w:t>
            </w:r>
          </w:p>
        </w:tc>
        <w:tc>
          <w:tcPr>
            <w:tcW w:w="77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72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审批：               复核：              制单：              日期：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3-024  </w:t>
      </w:r>
      <w:r>
        <w:rPr>
          <w:rFonts w:hint="eastAsia"/>
        </w:rPr>
        <w:t>常备性材料</w:t>
      </w:r>
      <w:r>
        <w:rPr>
          <w:u w:val="single"/>
        </w:rPr>
        <w:t xml:space="preserve">        </w:t>
      </w:r>
      <w:r>
        <w:rPr>
          <w:rFonts w:hint="eastAsia"/>
        </w:rPr>
        <w:t>周需求计划表</w:t>
      </w:r>
    </w:p>
    <w:p w:rsidR="003E747E" w:rsidRDefault="003E747E" w:rsidP="003E747E">
      <w:pPr>
        <w:tabs>
          <w:tab w:val="left" w:pos="1770"/>
        </w:tabs>
        <w:jc w:val="center"/>
        <w:rPr>
          <w:rFonts w:ascii="宋体" w:hAnsi="宋体"/>
        </w:rPr>
      </w:pPr>
      <w:r>
        <w:rPr>
          <w:rFonts w:ascii="宋体" w:hAnsi="宋体" w:hint="eastAsia"/>
        </w:rPr>
        <w:t>常备性材料</w:t>
      </w:r>
      <w:r>
        <w:rPr>
          <w:rFonts w:ascii="宋体" w:hAnsi="宋体"/>
          <w:u w:val="single"/>
        </w:rPr>
        <w:t xml:space="preserve">        </w:t>
      </w:r>
      <w:r>
        <w:rPr>
          <w:rFonts w:ascii="宋体" w:hAnsi="宋体" w:hint="eastAsia"/>
        </w:rPr>
        <w:t>周需求计划表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常备性材料</w:instrText>
      </w:r>
      <w:r>
        <w:rPr>
          <w:rFonts w:ascii="宋体" w:hAnsi="宋体"/>
          <w:u w:val="single"/>
        </w:rPr>
        <w:instrText xml:space="preserve">        </w:instrText>
      </w:r>
      <w:r>
        <w:rPr>
          <w:rFonts w:ascii="宋体" w:hAnsi="宋体" w:hint="eastAsia"/>
        </w:rPr>
        <w:instrText>周需求计划表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ind w:firstLineChars="95" w:firstLine="199"/>
        <w:rPr>
          <w:rFonts w:ascii="宋体" w:hAnsi="宋体"/>
        </w:rPr>
      </w:pPr>
      <w:r>
        <w:rPr>
          <w:rFonts w:ascii="宋体" w:hAnsi="宋体" w:hint="eastAsia"/>
        </w:rPr>
        <w:t>料号：           型号/规格：              日期：                共  页第  页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679"/>
        <w:gridCol w:w="785"/>
        <w:gridCol w:w="849"/>
        <w:gridCol w:w="743"/>
        <w:gridCol w:w="615"/>
        <w:gridCol w:w="827"/>
        <w:gridCol w:w="785"/>
        <w:gridCol w:w="743"/>
        <w:gridCol w:w="763"/>
        <w:gridCol w:w="1005"/>
        <w:gridCol w:w="711"/>
      </w:tblGrid>
      <w:tr w:rsidR="003E747E" w:rsidTr="00C73B65">
        <w:trPr>
          <w:cantSplit/>
          <w:trHeight w:val="397"/>
        </w:trPr>
        <w:tc>
          <w:tcPr>
            <w:tcW w:w="571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项次</w:t>
            </w:r>
          </w:p>
        </w:tc>
        <w:tc>
          <w:tcPr>
            <w:tcW w:w="659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713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用量</w:t>
            </w:r>
          </w:p>
        </w:tc>
        <w:tc>
          <w:tcPr>
            <w:tcW w:w="1836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    周</w:t>
            </w:r>
          </w:p>
        </w:tc>
        <w:tc>
          <w:tcPr>
            <w:tcW w:w="6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  <w:szCs w:val="14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14"/>
              </w:rPr>
              <w:t>…</w:t>
            </w:r>
          </w:p>
        </w:tc>
        <w:tc>
          <w:tcPr>
            <w:tcW w:w="2109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   周</w:t>
            </w:r>
          </w:p>
        </w:tc>
        <w:tc>
          <w:tcPr>
            <w:tcW w:w="597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cantSplit/>
          <w:trHeight w:val="397"/>
        </w:trPr>
        <w:tc>
          <w:tcPr>
            <w:tcW w:w="57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批号</w:t>
            </w: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批量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需求量</w:t>
            </w: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…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批号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批量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pStyle w:val="2"/>
              <w:widowControl w:val="0"/>
              <w:rPr>
                <w:rFonts w:ascii="宋体" w:eastAsia="宋体" w:hAnsi="宋体"/>
                <w:sz w:val="21"/>
                <w:szCs w:val="14"/>
              </w:rPr>
            </w:pPr>
            <w:r>
              <w:rPr>
                <w:rFonts w:ascii="宋体" w:eastAsia="宋体" w:hAnsi="宋体" w:hint="eastAsia"/>
                <w:sz w:val="21"/>
                <w:szCs w:val="14"/>
              </w:rPr>
              <w:t>需求量</w:t>
            </w:r>
          </w:p>
        </w:tc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4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批准：                       审核：                       编制：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3-025  </w:t>
      </w:r>
      <w:r>
        <w:rPr>
          <w:rFonts w:hint="eastAsia"/>
        </w:rPr>
        <w:t>常备性材料</w:t>
      </w:r>
      <w:r>
        <w:rPr>
          <w:u w:val="single"/>
        </w:rPr>
        <w:t xml:space="preserve">       </w:t>
      </w:r>
      <w:r>
        <w:rPr>
          <w:rFonts w:hint="eastAsia"/>
        </w:rPr>
        <w:t>月需求计划</w:t>
      </w:r>
    </w:p>
    <w:p w:rsidR="003E747E" w:rsidRDefault="003E747E" w:rsidP="003E747E">
      <w:pPr>
        <w:tabs>
          <w:tab w:val="left" w:pos="1770"/>
        </w:tabs>
        <w:jc w:val="center"/>
        <w:rPr>
          <w:rFonts w:ascii="宋体" w:hAnsi="宋体"/>
        </w:rPr>
      </w:pPr>
      <w:r>
        <w:rPr>
          <w:rFonts w:ascii="宋体" w:hAnsi="宋体" w:hint="eastAsia"/>
        </w:rPr>
        <w:t>常备性材料</w:t>
      </w:r>
      <w:r>
        <w:rPr>
          <w:rFonts w:ascii="宋体" w:hAnsi="宋体"/>
          <w:u w:val="single"/>
        </w:rPr>
        <w:t xml:space="preserve">       </w:t>
      </w:r>
      <w:r>
        <w:rPr>
          <w:rFonts w:ascii="宋体" w:hAnsi="宋体" w:hint="eastAsia"/>
        </w:rPr>
        <w:t>月需求计划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常备性材料</w:instrText>
      </w:r>
      <w:r>
        <w:rPr>
          <w:rFonts w:ascii="宋体" w:hAnsi="宋体"/>
          <w:u w:val="single"/>
        </w:rPr>
        <w:instrText xml:space="preserve">       </w:instrText>
      </w:r>
      <w:r>
        <w:rPr>
          <w:rFonts w:ascii="宋体" w:hAnsi="宋体" w:hint="eastAsia"/>
        </w:rPr>
        <w:instrText>月需求计划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608"/>
        <w:gridCol w:w="609"/>
        <w:gridCol w:w="609"/>
        <w:gridCol w:w="608"/>
        <w:gridCol w:w="608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</w:tblGrid>
      <w:tr w:rsidR="003E747E" w:rsidTr="00C73B65">
        <w:trPr>
          <w:cantSplit/>
          <w:trHeight w:val="397"/>
        </w:trPr>
        <w:tc>
          <w:tcPr>
            <w:tcW w:w="608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项次</w:t>
            </w:r>
          </w:p>
        </w:tc>
        <w:tc>
          <w:tcPr>
            <w:tcW w:w="609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609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前月库存</w:t>
            </w:r>
          </w:p>
        </w:tc>
        <w:tc>
          <w:tcPr>
            <w:tcW w:w="2428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ind w:firstLineChars="400" w:firstLine="84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上月</w:t>
            </w:r>
          </w:p>
        </w:tc>
        <w:tc>
          <w:tcPr>
            <w:tcW w:w="2428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ind w:firstLineChars="500" w:firstLine="10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本月</w:t>
            </w:r>
          </w:p>
        </w:tc>
        <w:tc>
          <w:tcPr>
            <w:tcW w:w="607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cantSplit/>
          <w:trHeight w:val="648"/>
        </w:trPr>
        <w:tc>
          <w:tcPr>
            <w:tcW w:w="60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spacing w:line="260" w:lineRule="exact"/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spacing w:line="260" w:lineRule="exact"/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spacing w:line="260" w:lineRule="exact"/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仓库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未验收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已购未入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库存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pStyle w:val="2"/>
              <w:widowControl w:val="0"/>
              <w:spacing w:line="260" w:lineRule="exact"/>
              <w:rPr>
                <w:rFonts w:ascii="宋体" w:eastAsia="宋体" w:hAnsi="宋体"/>
                <w:sz w:val="21"/>
                <w:szCs w:val="14"/>
              </w:rPr>
            </w:pPr>
            <w:r>
              <w:rPr>
                <w:rFonts w:ascii="宋体" w:eastAsia="宋体" w:hAnsi="宋体" w:hint="eastAsia"/>
                <w:sz w:val="21"/>
                <w:szCs w:val="14"/>
              </w:rPr>
              <w:t>计划用量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计划请购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库存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计划用量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  <w:tc>
          <w:tcPr>
            <w:tcW w:w="607" w:type="dxa"/>
            <w:vMerge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Chars="95" w:firstLine="199"/>
        <w:rPr>
          <w:rFonts w:ascii="宋体" w:hAnsi="宋体"/>
        </w:rPr>
      </w:pPr>
      <w:r>
        <w:rPr>
          <w:rFonts w:ascii="宋体" w:hAnsi="宋体" w:hint="eastAsia"/>
        </w:rPr>
        <w:t>日期：                编制：              审核：              批准：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3-026  </w:t>
      </w:r>
      <w:r>
        <w:rPr>
          <w:rFonts w:hint="eastAsia"/>
        </w:rPr>
        <w:t>专用性物料需求计划表</w:t>
      </w:r>
    </w:p>
    <w:p w:rsidR="003E747E" w:rsidRDefault="003E747E" w:rsidP="003E747E">
      <w:pPr>
        <w:tabs>
          <w:tab w:val="left" w:pos="1770"/>
        </w:tabs>
        <w:jc w:val="center"/>
        <w:rPr>
          <w:rFonts w:ascii="宋体" w:hAnsi="宋体"/>
        </w:rPr>
      </w:pPr>
      <w:r>
        <w:rPr>
          <w:rFonts w:ascii="宋体" w:hAnsi="宋体" w:hint="eastAsia"/>
        </w:rPr>
        <w:t>专用性物料需求计划表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专用性物料需求计划表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订单号：             生产批号：             批量：            日期：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774"/>
        <w:gridCol w:w="774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3E747E" w:rsidTr="00C73B65">
        <w:trPr>
          <w:trHeight w:val="708"/>
        </w:trPr>
        <w:tc>
          <w:tcPr>
            <w:tcW w:w="65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项次</w:t>
            </w:r>
          </w:p>
        </w:tc>
        <w:tc>
          <w:tcPr>
            <w:tcW w:w="651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65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64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用量</w:t>
            </w:r>
          </w:p>
        </w:tc>
        <w:tc>
          <w:tcPr>
            <w:tcW w:w="64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64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购备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64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pStyle w:val="2"/>
              <w:widowControl w:val="0"/>
              <w:rPr>
                <w:rFonts w:ascii="宋体" w:eastAsia="宋体" w:hAnsi="宋体"/>
                <w:sz w:val="21"/>
                <w:szCs w:val="14"/>
              </w:rPr>
            </w:pPr>
            <w:r>
              <w:rPr>
                <w:rFonts w:ascii="宋体" w:eastAsia="宋体" w:hAnsi="宋体" w:hint="eastAsia"/>
                <w:sz w:val="21"/>
                <w:szCs w:val="14"/>
              </w:rPr>
              <w:t>预计</w:t>
            </w:r>
          </w:p>
          <w:p w:rsidR="003E747E" w:rsidRDefault="003E747E" w:rsidP="00C73B65">
            <w:pPr>
              <w:pStyle w:val="2"/>
              <w:widowControl w:val="0"/>
              <w:rPr>
                <w:rFonts w:ascii="宋体" w:eastAsia="宋体" w:hAnsi="宋体"/>
                <w:sz w:val="21"/>
                <w:szCs w:val="14"/>
              </w:rPr>
            </w:pPr>
            <w:r>
              <w:rPr>
                <w:rFonts w:ascii="宋体" w:eastAsia="宋体" w:hAnsi="宋体" w:hint="eastAsia"/>
                <w:sz w:val="21"/>
                <w:szCs w:val="14"/>
              </w:rPr>
              <w:t>用量</w:t>
            </w:r>
          </w:p>
        </w:tc>
        <w:tc>
          <w:tcPr>
            <w:tcW w:w="64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调整量</w:t>
            </w:r>
          </w:p>
        </w:tc>
        <w:tc>
          <w:tcPr>
            <w:tcW w:w="64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请购量</w:t>
            </w:r>
          </w:p>
        </w:tc>
        <w:tc>
          <w:tcPr>
            <w:tcW w:w="64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需用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64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65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批准：                       审核：                     编制：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3-027  </w:t>
      </w:r>
      <w:r>
        <w:rPr>
          <w:rFonts w:hint="eastAsia"/>
        </w:rPr>
        <w:t>物料请购单</w:t>
      </w:r>
    </w:p>
    <w:p w:rsidR="003E747E" w:rsidRDefault="003E747E" w:rsidP="003E747E">
      <w:pPr>
        <w:pStyle w:val="a5"/>
        <w:widowControl w:val="0"/>
        <w:tabs>
          <w:tab w:val="left" w:pos="1770"/>
        </w:tabs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物料请购单</w:t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制造单位：                 请购单号：               请购日期：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639"/>
        <w:gridCol w:w="777"/>
        <w:gridCol w:w="95"/>
        <w:gridCol w:w="873"/>
        <w:gridCol w:w="448"/>
        <w:gridCol w:w="427"/>
        <w:gridCol w:w="874"/>
        <w:gridCol w:w="118"/>
        <w:gridCol w:w="756"/>
        <w:gridCol w:w="661"/>
        <w:gridCol w:w="214"/>
        <w:gridCol w:w="874"/>
        <w:gridCol w:w="330"/>
        <w:gridCol w:w="544"/>
        <w:gridCol w:w="875"/>
      </w:tblGrid>
      <w:tr w:rsidR="003E747E" w:rsidTr="00C73B65">
        <w:trPr>
          <w:trHeight w:val="397"/>
        </w:trPr>
        <w:tc>
          <w:tcPr>
            <w:tcW w:w="1181" w:type="dxa"/>
            <w:gridSpan w:val="2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产品名称</w:t>
            </w:r>
          </w:p>
        </w:tc>
        <w:tc>
          <w:tcPr>
            <w:tcW w:w="1181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生产数量</w:t>
            </w:r>
          </w:p>
        </w:tc>
        <w:tc>
          <w:tcPr>
            <w:tcW w:w="1181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81" w:type="dxa"/>
            <w:gridSpan w:val="3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生产日期</w:t>
            </w:r>
          </w:p>
        </w:tc>
        <w:tc>
          <w:tcPr>
            <w:tcW w:w="1182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661"/>
        </w:trPr>
        <w:tc>
          <w:tcPr>
            <w:tcW w:w="533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材料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料号</w:t>
            </w: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用量</w:t>
            </w: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库存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本批采购数量</w:t>
            </w: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请购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批准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5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批准：                                      请购人：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  <w:rPr>
          <w:spacing w:val="1"/>
          <w:kern w:val="0"/>
          <w:szCs w:val="18"/>
        </w:rPr>
      </w:pPr>
      <w:r>
        <w:rPr>
          <w:rFonts w:hint="eastAsia"/>
        </w:rPr>
        <w:lastRenderedPageBreak/>
        <w:t xml:space="preserve">3-028  </w:t>
      </w:r>
      <w:r>
        <w:rPr>
          <w:rFonts w:hint="eastAsia"/>
        </w:rPr>
        <w:t>物料验收单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物料验收单</w:t>
      </w:r>
    </w:p>
    <w:p w:rsidR="003E747E" w:rsidRDefault="003E747E" w:rsidP="003E747E">
      <w:pPr>
        <w:autoSpaceDE w:val="0"/>
        <w:autoSpaceDN w:val="0"/>
        <w:adjustRightInd w:val="0"/>
        <w:spacing w:line="400" w:lineRule="atLeast"/>
        <w:rPr>
          <w:rFonts w:ascii="宋体" w:hAnsi="宋体" w:cs="文鼎CS书宋二"/>
          <w:kern w:val="0"/>
          <w:szCs w:val="21"/>
        </w:rPr>
      </w:pPr>
      <w:r>
        <w:rPr>
          <w:rFonts w:ascii="宋体" w:hAnsi="宋体" w:cs="文鼎CS书宋二" w:hint="eastAsia"/>
          <w:kern w:val="0"/>
          <w:szCs w:val="21"/>
        </w:rPr>
        <w:t>公司名称：　　　　　　　　　　　　　　　                   年　   月　   日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1"/>
        <w:gridCol w:w="1318"/>
        <w:gridCol w:w="892"/>
        <w:gridCol w:w="779"/>
        <w:gridCol w:w="871"/>
        <w:gridCol w:w="388"/>
        <w:gridCol w:w="484"/>
        <w:gridCol w:w="652"/>
        <w:gridCol w:w="218"/>
        <w:gridCol w:w="871"/>
        <w:gridCol w:w="871"/>
      </w:tblGrid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Chars="100" w:firstLine="21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订单</w:t>
            </w:r>
          </w:p>
          <w:p w:rsidR="003E747E" w:rsidRDefault="003E747E" w:rsidP="00C73B65">
            <w:pPr>
              <w:autoSpaceDE w:val="0"/>
              <w:autoSpaceDN w:val="0"/>
              <w:adjustRightInd w:val="0"/>
              <w:ind w:firstLineChars="100" w:firstLine="21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号码</w:t>
            </w: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Chars="95" w:firstLine="199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厂商</w:t>
            </w:r>
          </w:p>
        </w:tc>
        <w:tc>
          <w:tcPr>
            <w:tcW w:w="4278" w:type="dxa"/>
            <w:gridSpan w:val="8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姓名：　　　　　　　　地址：</w:t>
            </w: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发票</w:t>
            </w:r>
          </w:p>
          <w:p w:rsidR="003E747E" w:rsidRDefault="003E747E" w:rsidP="00C73B65">
            <w:pPr>
              <w:autoSpaceDE w:val="0"/>
              <w:autoSpaceDN w:val="0"/>
              <w:adjustRightInd w:val="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号码</w:t>
            </w: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送货单（装箱单）号码</w:t>
            </w:r>
          </w:p>
        </w:tc>
        <w:tc>
          <w:tcPr>
            <w:tcW w:w="1049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运输方式</w:t>
            </w:r>
          </w:p>
        </w:tc>
        <w:tc>
          <w:tcPr>
            <w:tcW w:w="1634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□自提</w:t>
            </w:r>
          </w:p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□送货</w:t>
            </w:r>
          </w:p>
        </w:tc>
      </w:tr>
      <w:tr w:rsidR="003E747E" w:rsidTr="00C73B65">
        <w:trPr>
          <w:cantSplit/>
          <w:trHeight w:val="397"/>
        </w:trPr>
        <w:tc>
          <w:tcPr>
            <w:tcW w:w="968" w:type="dxa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物料编号</w:t>
            </w:r>
          </w:p>
        </w:tc>
        <w:tc>
          <w:tcPr>
            <w:tcW w:w="1099" w:type="dxa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Chars="95" w:firstLine="199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品名</w:t>
            </w:r>
          </w:p>
        </w:tc>
        <w:tc>
          <w:tcPr>
            <w:tcW w:w="1392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Chars="95" w:firstLine="199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规格</w:t>
            </w:r>
          </w:p>
        </w:tc>
        <w:tc>
          <w:tcPr>
            <w:tcW w:w="726" w:type="dxa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单位</w:t>
            </w:r>
          </w:p>
        </w:tc>
        <w:tc>
          <w:tcPr>
            <w:tcW w:w="726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数量</w:t>
            </w:r>
          </w:p>
        </w:tc>
        <w:tc>
          <w:tcPr>
            <w:tcW w:w="2177" w:type="dxa"/>
            <w:gridSpan w:val="4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验收结果</w:t>
            </w:r>
          </w:p>
        </w:tc>
      </w:tr>
      <w:tr w:rsidR="003E747E" w:rsidTr="00C73B65">
        <w:trPr>
          <w:cantSplit/>
          <w:trHeight w:val="397"/>
        </w:trPr>
        <w:tc>
          <w:tcPr>
            <w:tcW w:w="968" w:type="dxa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允收</w:t>
            </w: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拒收</w:t>
            </w: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特采</w:t>
            </w: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968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088" w:type="dxa"/>
            <w:gridSpan w:val="11"/>
          </w:tcPr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rPr>
                <w:rFonts w:ascii="宋体" w:hAnsi="宋体" w:cs="文鼎CS书宋二"/>
                <w:kern w:val="0"/>
                <w:szCs w:val="21"/>
              </w:rPr>
            </w:pPr>
            <w:r>
              <w:rPr>
                <w:rFonts w:ascii="宋体" w:hAnsi="宋体" w:cs="文鼎CS书宋二" w:hint="eastAsia"/>
                <w:kern w:val="0"/>
                <w:szCs w:val="21"/>
              </w:rPr>
              <w:t>备注：</w:t>
            </w:r>
          </w:p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rPr>
                <w:rFonts w:ascii="宋体" w:hAnsi="宋体" w:cs="文鼎CS书宋二"/>
                <w:kern w:val="0"/>
                <w:szCs w:val="21"/>
              </w:rPr>
            </w:pPr>
          </w:p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rPr>
                <w:rFonts w:ascii="宋体" w:hAnsi="宋体" w:cs="文鼎CS书宋二"/>
                <w:kern w:val="0"/>
                <w:szCs w:val="21"/>
              </w:rPr>
            </w:pPr>
          </w:p>
          <w:p w:rsidR="003E747E" w:rsidRDefault="003E747E" w:rsidP="00C73B65">
            <w:pPr>
              <w:autoSpaceDE w:val="0"/>
              <w:autoSpaceDN w:val="0"/>
              <w:adjustRightInd w:val="0"/>
              <w:ind w:firstLine="420"/>
              <w:rPr>
                <w:rFonts w:ascii="宋体" w:hAnsi="宋体" w:cs="文鼎CS书宋二"/>
                <w:kern w:val="0"/>
                <w:szCs w:val="21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3-029  </w:t>
      </w:r>
      <w:r>
        <w:rPr>
          <w:rFonts w:hint="eastAsia"/>
        </w:rPr>
        <w:t>物料供应变更联络单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物料供应变更联络单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发出部门：             接收部门：           日期：              No.：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8"/>
        <w:gridCol w:w="238"/>
        <w:gridCol w:w="1039"/>
        <w:gridCol w:w="1064"/>
        <w:gridCol w:w="1178"/>
        <w:gridCol w:w="481"/>
        <w:gridCol w:w="252"/>
        <w:gridCol w:w="616"/>
        <w:gridCol w:w="839"/>
        <w:gridCol w:w="870"/>
        <w:gridCol w:w="1230"/>
      </w:tblGrid>
      <w:tr w:rsidR="003E747E" w:rsidTr="00C73B65">
        <w:trPr>
          <w:cantSplit/>
          <w:trHeight w:val="397"/>
        </w:trPr>
        <w:tc>
          <w:tcPr>
            <w:tcW w:w="780" w:type="dxa"/>
            <w:gridSpan w:val="2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订单号</w:t>
            </w:r>
          </w:p>
        </w:tc>
        <w:tc>
          <w:tcPr>
            <w:tcW w:w="866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供应商</w:t>
            </w:r>
          </w:p>
        </w:tc>
        <w:tc>
          <w:tcPr>
            <w:tcW w:w="887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品名</w:t>
            </w:r>
          </w:p>
        </w:tc>
        <w:tc>
          <w:tcPr>
            <w:tcW w:w="1383" w:type="dxa"/>
            <w:gridSpan w:val="2"/>
            <w:vMerge w:val="restart"/>
            <w:vAlign w:val="center"/>
          </w:tcPr>
          <w:p w:rsidR="003E747E" w:rsidRDefault="003E747E" w:rsidP="00C73B65">
            <w:pPr>
              <w:ind w:firstLineChars="94" w:firstLine="199"/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型号/规格</w:t>
            </w:r>
          </w:p>
        </w:tc>
        <w:tc>
          <w:tcPr>
            <w:tcW w:w="723" w:type="dxa"/>
            <w:gridSpan w:val="2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数量</w:t>
            </w:r>
          </w:p>
        </w:tc>
        <w:tc>
          <w:tcPr>
            <w:tcW w:w="1424" w:type="dxa"/>
            <w:gridSpan w:val="2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交期</w:t>
            </w:r>
          </w:p>
        </w:tc>
        <w:tc>
          <w:tcPr>
            <w:tcW w:w="1025" w:type="dxa"/>
            <w:vMerge w:val="restart"/>
            <w:vAlign w:val="center"/>
          </w:tcPr>
          <w:p w:rsidR="003E747E" w:rsidRDefault="003E747E" w:rsidP="00C73B65">
            <w:pPr>
              <w:ind w:firstLineChars="94" w:firstLine="199"/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原因</w:t>
            </w:r>
          </w:p>
        </w:tc>
      </w:tr>
      <w:tr w:rsidR="003E747E" w:rsidTr="00C73B65">
        <w:trPr>
          <w:cantSplit/>
          <w:trHeight w:val="397"/>
        </w:trPr>
        <w:tc>
          <w:tcPr>
            <w:tcW w:w="936" w:type="dxa"/>
            <w:gridSpan w:val="2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6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659" w:type="dxa"/>
            <w:gridSpan w:val="2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8" w:type="dxa"/>
            <w:gridSpan w:val="2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原定</w:t>
            </w: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更改</w:t>
            </w:r>
          </w:p>
        </w:tc>
        <w:tc>
          <w:tcPr>
            <w:tcW w:w="123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780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6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9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cantSplit/>
          <w:trHeight w:val="750"/>
        </w:trPr>
        <w:tc>
          <w:tcPr>
            <w:tcW w:w="582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发出部门</w:t>
            </w:r>
          </w:p>
        </w:tc>
        <w:tc>
          <w:tcPr>
            <w:tcW w:w="2933" w:type="dxa"/>
            <w:gridSpan w:val="4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经办：</w:t>
            </w:r>
          </w:p>
        </w:tc>
        <w:tc>
          <w:tcPr>
            <w:tcW w:w="611" w:type="dxa"/>
            <w:gridSpan w:val="2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接收部门</w:t>
            </w:r>
          </w:p>
        </w:tc>
        <w:tc>
          <w:tcPr>
            <w:tcW w:w="2962" w:type="dxa"/>
            <w:gridSpan w:val="4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经办／日期：</w:t>
            </w:r>
          </w:p>
        </w:tc>
      </w:tr>
      <w:tr w:rsidR="003E747E" w:rsidTr="00C73B65">
        <w:trPr>
          <w:cantSplit/>
          <w:trHeight w:val="750"/>
        </w:trPr>
        <w:tc>
          <w:tcPr>
            <w:tcW w:w="582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2933" w:type="dxa"/>
            <w:gridSpan w:val="4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主管：</w:t>
            </w:r>
          </w:p>
        </w:tc>
        <w:tc>
          <w:tcPr>
            <w:tcW w:w="611" w:type="dxa"/>
            <w:gridSpan w:val="2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2962" w:type="dxa"/>
            <w:gridSpan w:val="4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主管／日期：</w:t>
            </w: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3-030  </w:t>
      </w:r>
      <w:r>
        <w:t> </w:t>
      </w:r>
      <w:r>
        <w:rPr>
          <w:rFonts w:hint="eastAsia"/>
        </w:rPr>
        <w:t>物料供应进度修订通知单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物料供应进度修订通知单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接收：                                               日期：   年   月   日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57"/>
        <w:gridCol w:w="1416"/>
        <w:gridCol w:w="1185"/>
        <w:gridCol w:w="1371"/>
        <w:gridCol w:w="1372"/>
        <w:gridCol w:w="706"/>
        <w:gridCol w:w="1398"/>
      </w:tblGrid>
      <w:tr w:rsidR="003E747E" w:rsidTr="00C73B65">
        <w:trPr>
          <w:trHeight w:val="659"/>
        </w:trPr>
        <w:tc>
          <w:tcPr>
            <w:tcW w:w="105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订单号</w:t>
            </w:r>
          </w:p>
        </w:tc>
        <w:tc>
          <w:tcPr>
            <w:tcW w:w="1416" w:type="dxa"/>
            <w:vAlign w:val="center"/>
          </w:tcPr>
          <w:p w:rsidR="003E747E" w:rsidRDefault="003E747E" w:rsidP="00C73B65">
            <w:pPr>
              <w:ind w:firstLine="424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品名</w:t>
            </w: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ind w:firstLineChars="193" w:firstLine="40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类别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投料／日期</w:t>
            </w: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完工／日期</w:t>
            </w: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数量</w:t>
            </w:r>
          </w:p>
        </w:tc>
        <w:tc>
          <w:tcPr>
            <w:tcW w:w="139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修订日期</w:t>
            </w: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修订进度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修订进度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修订进度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修订进度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修订进度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修订进度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修订进度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修订进度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修订进度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105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8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修订进度</w:t>
            </w:r>
          </w:p>
        </w:tc>
        <w:tc>
          <w:tcPr>
            <w:tcW w:w="137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  <w:tc>
          <w:tcPr>
            <w:tcW w:w="139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6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物控主管：                                     物控员：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3-031  </w:t>
      </w:r>
      <w:r>
        <w:t>  </w:t>
      </w:r>
      <w:r>
        <w:rPr>
          <w:rFonts w:hint="eastAsia"/>
        </w:rPr>
        <w:t>物料供应延误报告单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物料供应延误报告单</w:t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日期：                                                        No.：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15"/>
        <w:gridCol w:w="1215"/>
        <w:gridCol w:w="1215"/>
        <w:gridCol w:w="1215"/>
        <w:gridCol w:w="1215"/>
        <w:gridCol w:w="1215"/>
        <w:gridCol w:w="1215"/>
      </w:tblGrid>
      <w:tr w:rsidR="003E747E" w:rsidTr="00C73B65">
        <w:trPr>
          <w:trHeight w:val="380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Chars="100" w:firstLine="212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订单号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品名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延误数量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原因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补救措施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Chars="100" w:firstLine="212"/>
              <w:rPr>
                <w:rFonts w:ascii="宋体" w:hAnsi="宋体"/>
                <w:spacing w:val="1"/>
                <w:kern w:val="0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预定</w:t>
            </w:r>
          </w:p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完工期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6"/>
              </w:rPr>
            </w:pPr>
            <w:r>
              <w:rPr>
                <w:rFonts w:ascii="宋体" w:hAnsi="宋体" w:hint="eastAsia"/>
                <w:spacing w:val="1"/>
                <w:kern w:val="0"/>
                <w:szCs w:val="16"/>
              </w:rPr>
              <w:t>责任单位</w:t>
            </w: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586"/>
        </w:trPr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1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物控经理：                   物控主管：                  物控员：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  <w:rPr>
          <w:bCs/>
        </w:rPr>
      </w:pPr>
      <w:r>
        <w:rPr>
          <w:rFonts w:hint="eastAsia"/>
        </w:rPr>
        <w:lastRenderedPageBreak/>
        <w:t xml:space="preserve">3-032  </w:t>
      </w:r>
      <w:r>
        <w:rPr>
          <w:rFonts w:hint="eastAsia"/>
          <w:bCs/>
          <w:color w:val="000000"/>
        </w:rPr>
        <w:t>材料入仓单</w:t>
      </w:r>
    </w:p>
    <w:p w:rsidR="003E747E" w:rsidRDefault="003E747E" w:rsidP="003E747E">
      <w:pPr>
        <w:jc w:val="center"/>
        <w:rPr>
          <w:rFonts w:ascii="宋体" w:hAnsi="宋体"/>
          <w:bCs/>
          <w:color w:val="000000"/>
        </w:rPr>
      </w:pPr>
      <w:r>
        <w:rPr>
          <w:rFonts w:ascii="宋体" w:hAnsi="宋体" w:hint="eastAsia"/>
          <w:bCs/>
          <w:color w:val="000000"/>
        </w:rPr>
        <w:t>材料入仓单</w:t>
      </w:r>
    </w:p>
    <w:p w:rsidR="003E747E" w:rsidRDefault="003E747E" w:rsidP="003E747E">
      <w:pPr>
        <w:spacing w:line="280" w:lineRule="exact"/>
        <w:jc w:val="center"/>
        <w:rPr>
          <w:rFonts w:ascii="宋体" w:hAnsi="宋体"/>
        </w:rPr>
      </w:pPr>
      <w:r>
        <w:rPr>
          <w:rFonts w:ascii="宋体" w:hAnsi="宋体" w:hint="eastAsia"/>
        </w:rPr>
        <w:t>（共4联：厂商联、PMC联、货仓联、财务联）</w:t>
      </w:r>
    </w:p>
    <w:p w:rsidR="003E747E" w:rsidRDefault="003E747E" w:rsidP="003E747E">
      <w:pPr>
        <w:spacing w:line="28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厂商名称__________                                        No.：</w:t>
      </w:r>
    </w:p>
    <w:p w:rsidR="003E747E" w:rsidRDefault="003E747E" w:rsidP="003E747E">
      <w:pPr>
        <w:spacing w:line="28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厂商编号__________                                        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9"/>
        <w:gridCol w:w="909"/>
        <w:gridCol w:w="909"/>
        <w:gridCol w:w="909"/>
        <w:gridCol w:w="909"/>
        <w:gridCol w:w="909"/>
        <w:gridCol w:w="909"/>
        <w:gridCol w:w="910"/>
        <w:gridCol w:w="1232"/>
      </w:tblGrid>
      <w:tr w:rsidR="003E747E" w:rsidTr="00C73B65">
        <w:trPr>
          <w:trHeight w:val="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订单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号码</w:t>
            </w: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送货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检验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损耗</w:t>
            </w: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品管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判定</w:t>
            </w: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实收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232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 注</w:t>
            </w: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9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3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PMC__________            IQC__________                    仓管员__________</w:t>
      </w: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3-033   </w:t>
      </w:r>
      <w:r>
        <w:rPr>
          <w:rFonts w:hint="eastAsia"/>
        </w:rPr>
        <w:t>发料单</w:t>
      </w:r>
    </w:p>
    <w:p w:rsidR="003E747E" w:rsidRDefault="003E747E" w:rsidP="003E747E">
      <w:pPr>
        <w:jc w:val="center"/>
        <w:rPr>
          <w:rFonts w:ascii="宋体" w:hAnsi="宋体"/>
          <w:b/>
          <w:color w:val="0000FF"/>
        </w:rPr>
      </w:pPr>
      <w:r>
        <w:rPr>
          <w:rFonts w:ascii="宋体" w:hAnsi="宋体" w:hint="eastAsia"/>
          <w:bCs/>
          <w:color w:val="000000"/>
        </w:rPr>
        <w:t>发料单</w:t>
      </w:r>
    </w:p>
    <w:p w:rsidR="003E747E" w:rsidRDefault="003E747E" w:rsidP="003E747E">
      <w:pPr>
        <w:spacing w:line="280" w:lineRule="exact"/>
        <w:ind w:firstLine="422"/>
        <w:jc w:val="center"/>
        <w:rPr>
          <w:rFonts w:ascii="宋体" w:hAnsi="宋体"/>
          <w:b/>
        </w:rPr>
      </w:pPr>
    </w:p>
    <w:p w:rsidR="003E747E" w:rsidRDefault="003E747E" w:rsidP="003E747E">
      <w:pPr>
        <w:spacing w:line="28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制造单号________  产品名称________                               No.：</w:t>
      </w:r>
    </w:p>
    <w:p w:rsidR="003E747E" w:rsidRDefault="003E747E" w:rsidP="003E747E">
      <w:pPr>
        <w:spacing w:line="28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生产批量_______  _生产车间________      □材料  □半成品         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5"/>
        <w:gridCol w:w="896"/>
        <w:gridCol w:w="896"/>
        <w:gridCol w:w="896"/>
        <w:gridCol w:w="896"/>
        <w:gridCol w:w="896"/>
        <w:gridCol w:w="896"/>
        <w:gridCol w:w="896"/>
        <w:gridCol w:w="1338"/>
      </w:tblGrid>
      <w:tr w:rsidR="003E747E" w:rsidTr="00C73B65">
        <w:trPr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 名</w:t>
            </w: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  格</w:t>
            </w: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 位</w:t>
            </w: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单机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用量</w:t>
            </w: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需求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tabs>
                <w:tab w:val="left" w:pos="579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</w:t>
            </w:r>
          </w:p>
          <w:p w:rsidR="003E747E" w:rsidRDefault="003E747E" w:rsidP="00C73B65">
            <w:pPr>
              <w:tabs>
                <w:tab w:val="left" w:pos="579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损耗</w:t>
            </w: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实发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33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 注</w:t>
            </w:r>
          </w:p>
        </w:tc>
      </w:tr>
      <w:tr w:rsidR="003E747E" w:rsidTr="00C73B65">
        <w:trPr>
          <w:cantSplit/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38" w:type="dxa"/>
            <w:vMerge w:val="restart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3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3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3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3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3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3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3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3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3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851"/>
          <w:jc w:val="center"/>
        </w:trPr>
        <w:tc>
          <w:tcPr>
            <w:tcW w:w="89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3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生产领料员__________           仓管员__________              PMC__________</w:t>
      </w: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3-034  </w:t>
      </w:r>
      <w:r>
        <w:rPr>
          <w:rFonts w:hint="eastAsia"/>
        </w:rPr>
        <w:t>领</w:t>
      </w:r>
      <w:r>
        <w:t>  </w:t>
      </w:r>
      <w:r>
        <w:rPr>
          <w:rFonts w:hint="eastAsia"/>
        </w:rPr>
        <w:t>料</w:t>
      </w:r>
      <w:r>
        <w:t>  </w:t>
      </w:r>
      <w:r>
        <w:rPr>
          <w:rFonts w:hint="eastAsia"/>
        </w:rPr>
        <w:t>单</w:t>
      </w:r>
    </w:p>
    <w:p w:rsidR="003E747E" w:rsidRDefault="003E747E" w:rsidP="003E747E">
      <w:pPr>
        <w:tabs>
          <w:tab w:val="left" w:pos="1457"/>
        </w:tabs>
        <w:jc w:val="center"/>
        <w:rPr>
          <w:rFonts w:ascii="宋体" w:hAnsi="宋体"/>
        </w:rPr>
      </w:pPr>
      <w:r>
        <w:rPr>
          <w:rFonts w:ascii="宋体" w:hAnsi="宋体" w:hint="eastAsia"/>
        </w:rPr>
        <w:t>领</w:t>
      </w:r>
      <w:r>
        <w:rPr>
          <w:rFonts w:ascii="宋体" w:hAnsi="宋体"/>
        </w:rPr>
        <w:t>  </w:t>
      </w:r>
      <w:r>
        <w:rPr>
          <w:rFonts w:ascii="宋体" w:hAnsi="宋体" w:hint="eastAsia"/>
        </w:rPr>
        <w:t>料</w:t>
      </w:r>
      <w:r>
        <w:rPr>
          <w:rFonts w:ascii="宋体" w:hAnsi="宋体"/>
        </w:rPr>
        <w:t>  </w:t>
      </w:r>
      <w:r>
        <w:rPr>
          <w:rFonts w:ascii="宋体" w:hAnsi="宋体" w:hint="eastAsia"/>
        </w:rPr>
        <w:t>单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领</w:instrText>
      </w:r>
      <w:r>
        <w:rPr>
          <w:rFonts w:ascii="宋体" w:hAnsi="宋体"/>
        </w:rPr>
        <w:instrText>  </w:instrText>
      </w:r>
      <w:r>
        <w:rPr>
          <w:rFonts w:ascii="宋体" w:hAnsi="宋体" w:hint="eastAsia"/>
        </w:rPr>
        <w:instrText>料</w:instrText>
      </w:r>
      <w:r>
        <w:rPr>
          <w:rFonts w:ascii="宋体" w:hAnsi="宋体"/>
        </w:rPr>
        <w:instrText>  </w:instrText>
      </w:r>
      <w:r>
        <w:rPr>
          <w:rFonts w:ascii="宋体" w:hAnsi="宋体" w:hint="eastAsia"/>
        </w:rPr>
        <w:instrText>单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 xml:space="preserve">制造单号：                 产品名称：                           </w:t>
      </w:r>
      <w:r>
        <w:rPr>
          <w:rFonts w:ascii="宋体" w:hAnsi="宋体"/>
        </w:rPr>
        <w:t>No.</w:t>
      </w:r>
      <w:r>
        <w:rPr>
          <w:rFonts w:ascii="宋体" w:hAnsi="宋体" w:hint="eastAsia"/>
        </w:rPr>
        <w:t>：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生产批量：                 生产车间：      □物料  □半成品    日期：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900"/>
        <w:gridCol w:w="972"/>
        <w:gridCol w:w="972"/>
        <w:gridCol w:w="972"/>
        <w:gridCol w:w="972"/>
        <w:gridCol w:w="972"/>
        <w:gridCol w:w="972"/>
        <w:gridCol w:w="945"/>
      </w:tblGrid>
      <w:tr w:rsidR="003E747E" w:rsidTr="00C73B65">
        <w:trPr>
          <w:trHeight w:val="397"/>
        </w:trPr>
        <w:tc>
          <w:tcPr>
            <w:tcW w:w="828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料号</w:t>
            </w:r>
          </w:p>
        </w:tc>
        <w:tc>
          <w:tcPr>
            <w:tcW w:w="972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972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972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972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计划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用量</w:t>
            </w:r>
          </w:p>
        </w:tc>
        <w:tc>
          <w:tcPr>
            <w:tcW w:w="972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损耗</w:t>
            </w:r>
          </w:p>
        </w:tc>
        <w:tc>
          <w:tcPr>
            <w:tcW w:w="972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实领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945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7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生产领料员：                    仓管员：                      PMC：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说明：共四联，PMC联、货仓联、生产联、财务联。</w:t>
      </w:r>
    </w:p>
    <w:p w:rsidR="002C1164" w:rsidRDefault="002C1164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3-035   </w:t>
      </w:r>
      <w:r>
        <w:rPr>
          <w:rFonts w:hint="eastAsia"/>
        </w:rPr>
        <w:t>限额领料单</w:t>
      </w:r>
    </w:p>
    <w:p w:rsidR="003E747E" w:rsidRDefault="003E747E" w:rsidP="003E747E">
      <w:pPr>
        <w:tabs>
          <w:tab w:val="left" w:pos="1457"/>
        </w:tabs>
        <w:jc w:val="center"/>
        <w:rPr>
          <w:rFonts w:ascii="宋体" w:hAnsi="宋体"/>
        </w:rPr>
      </w:pPr>
      <w:r>
        <w:rPr>
          <w:rFonts w:ascii="宋体" w:hAnsi="宋体" w:hint="eastAsia"/>
        </w:rPr>
        <w:t>限额领料单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限额领料单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编号：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945"/>
        <w:gridCol w:w="372"/>
        <w:gridCol w:w="574"/>
        <w:gridCol w:w="945"/>
        <w:gridCol w:w="945"/>
        <w:gridCol w:w="473"/>
        <w:gridCol w:w="471"/>
        <w:gridCol w:w="945"/>
        <w:gridCol w:w="147"/>
        <w:gridCol w:w="798"/>
        <w:gridCol w:w="945"/>
        <w:gridCol w:w="945"/>
      </w:tblGrid>
      <w:tr w:rsidR="003E747E" w:rsidTr="00C73B65">
        <w:trPr>
          <w:trHeight w:val="397"/>
        </w:trPr>
        <w:tc>
          <w:tcPr>
            <w:tcW w:w="1317" w:type="dxa"/>
            <w:gridSpan w:val="2"/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领料部门</w:t>
            </w:r>
          </w:p>
        </w:tc>
        <w:tc>
          <w:tcPr>
            <w:tcW w:w="2937" w:type="dxa"/>
            <w:gridSpan w:val="4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仓库</w:t>
            </w:r>
          </w:p>
        </w:tc>
        <w:tc>
          <w:tcPr>
            <w:tcW w:w="2688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317" w:type="dxa"/>
            <w:gridSpan w:val="2"/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2937" w:type="dxa"/>
            <w:gridSpan w:val="4"/>
            <w:vAlign w:val="center"/>
          </w:tcPr>
          <w:p w:rsidR="003E747E" w:rsidRDefault="003E747E" w:rsidP="00C73B65">
            <w:pPr>
              <w:ind w:firstLineChars="600" w:firstLine="12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至</w:t>
            </w:r>
          </w:p>
        </w:tc>
        <w:tc>
          <w:tcPr>
            <w:tcW w:w="1563" w:type="dxa"/>
            <w:gridSpan w:val="3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物品用途</w:t>
            </w:r>
          </w:p>
        </w:tc>
        <w:tc>
          <w:tcPr>
            <w:tcW w:w="2688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317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计划生产量</w:t>
            </w:r>
          </w:p>
        </w:tc>
        <w:tc>
          <w:tcPr>
            <w:tcW w:w="2937" w:type="dxa"/>
            <w:gridSpan w:val="4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实际生产量</w:t>
            </w:r>
          </w:p>
        </w:tc>
        <w:tc>
          <w:tcPr>
            <w:tcW w:w="2688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45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946" w:type="dxa"/>
            <w:gridSpan w:val="2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945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945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944" w:type="dxa"/>
            <w:gridSpan w:val="2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领用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限额</w:t>
            </w:r>
          </w:p>
        </w:tc>
        <w:tc>
          <w:tcPr>
            <w:tcW w:w="945" w:type="dxa"/>
            <w:vMerge w:val="restart"/>
            <w:vAlign w:val="center"/>
          </w:tcPr>
          <w:p w:rsidR="003E747E" w:rsidRDefault="003E747E" w:rsidP="00C73B65">
            <w:pPr>
              <w:ind w:left="210" w:hangingChars="100" w:hanging="21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调整后限额</w:t>
            </w:r>
          </w:p>
        </w:tc>
        <w:tc>
          <w:tcPr>
            <w:tcW w:w="2835" w:type="dxa"/>
            <w:gridSpan w:val="4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实际耗用</w:t>
            </w:r>
          </w:p>
        </w:tc>
      </w:tr>
      <w:tr w:rsidR="003E747E" w:rsidTr="00C73B65">
        <w:trPr>
          <w:cantSplit/>
          <w:trHeight w:val="397"/>
        </w:trPr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单价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金额</w:t>
            </w: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505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领料记录</w:t>
            </w:r>
          </w:p>
        </w:tc>
      </w:tr>
      <w:tr w:rsidR="003E747E" w:rsidTr="00C73B65">
        <w:trPr>
          <w:cantSplit/>
          <w:trHeight w:val="397"/>
        </w:trPr>
        <w:tc>
          <w:tcPr>
            <w:tcW w:w="945" w:type="dxa"/>
            <w:vMerge w:val="restart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94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请领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Chars="500" w:firstLine="10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实发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Chars="500" w:firstLine="10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退料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限额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结余</w:t>
            </w:r>
          </w:p>
        </w:tc>
      </w:tr>
      <w:tr w:rsidR="003E747E" w:rsidTr="00C73B65">
        <w:trPr>
          <w:cantSplit/>
          <w:trHeight w:val="397"/>
        </w:trPr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发料人</w:t>
            </w: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领料人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发料人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领料人</w:t>
            </w:r>
          </w:p>
        </w:tc>
        <w:tc>
          <w:tcPr>
            <w:tcW w:w="94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计划部门：           供应部门：          仓管员：          领料部门(人)：</w:t>
      </w: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3-036  </w:t>
      </w:r>
      <w:r>
        <w:rPr>
          <w:rFonts w:hint="eastAsia"/>
        </w:rPr>
        <w:t>非限额领料单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非限额领料单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非限额领料单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编号：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3"/>
        <w:gridCol w:w="1215"/>
        <w:gridCol w:w="1216"/>
        <w:gridCol w:w="607"/>
        <w:gridCol w:w="606"/>
        <w:gridCol w:w="651"/>
        <w:gridCol w:w="565"/>
        <w:gridCol w:w="1216"/>
        <w:gridCol w:w="1216"/>
      </w:tblGrid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领料部门</w:t>
            </w:r>
          </w:p>
        </w:tc>
        <w:tc>
          <w:tcPr>
            <w:tcW w:w="3038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仓库</w:t>
            </w:r>
          </w:p>
        </w:tc>
        <w:tc>
          <w:tcPr>
            <w:tcW w:w="2997" w:type="dxa"/>
            <w:gridSpan w:val="3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领料日期</w:t>
            </w:r>
          </w:p>
        </w:tc>
        <w:tc>
          <w:tcPr>
            <w:tcW w:w="3038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物品用途</w:t>
            </w:r>
          </w:p>
        </w:tc>
        <w:tc>
          <w:tcPr>
            <w:tcW w:w="2997" w:type="dxa"/>
            <w:gridSpan w:val="3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请发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实发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1213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生产主管：            仓库主管：             领料人：            发料人：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说明：此领料单一式四联，一般只填写一种物品，以便分类和统计。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3-037  </w:t>
      </w:r>
      <w:r>
        <w:rPr>
          <w:rFonts w:hint="eastAsia"/>
        </w:rPr>
        <w:t>委托加工物品领料单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委托加工物品领料单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  <w:kern w:val="0"/>
        </w:rPr>
        <w:instrText>tc "</w:instrText>
      </w:r>
      <w:r>
        <w:rPr>
          <w:rFonts w:ascii="宋体" w:hAnsi="宋体" w:hint="eastAsia"/>
        </w:rPr>
        <w:instrText>委托加工物品领料单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加工企业：                发料日期：                发料仓库：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174"/>
        <w:gridCol w:w="1173"/>
        <w:gridCol w:w="1173"/>
        <w:gridCol w:w="604"/>
        <w:gridCol w:w="677"/>
        <w:gridCol w:w="677"/>
        <w:gridCol w:w="677"/>
        <w:gridCol w:w="1175"/>
        <w:gridCol w:w="1175"/>
      </w:tblGrid>
      <w:tr w:rsidR="003E747E" w:rsidTr="00C73B65">
        <w:trPr>
          <w:cantSplit/>
          <w:trHeight w:val="397"/>
        </w:trPr>
        <w:tc>
          <w:tcPr>
            <w:tcW w:w="98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合同编号</w:t>
            </w:r>
          </w:p>
        </w:tc>
        <w:tc>
          <w:tcPr>
            <w:tcW w:w="197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加工后材料名称规格</w:t>
            </w:r>
          </w:p>
        </w:tc>
        <w:tc>
          <w:tcPr>
            <w:tcW w:w="1076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计量单位</w:t>
            </w:r>
          </w:p>
        </w:tc>
        <w:tc>
          <w:tcPr>
            <w:tcW w:w="1138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98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加工要求</w:t>
            </w:r>
          </w:p>
        </w:tc>
        <w:tc>
          <w:tcPr>
            <w:tcW w:w="98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交货日期</w:t>
            </w: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材料编号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材料名称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计量单位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材料成本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left="210" w:hangingChars="100" w:hanging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加工费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运输费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实际成本</w:t>
            </w:r>
          </w:p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单价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金额</w:t>
            </w:r>
          </w:p>
        </w:tc>
        <w:tc>
          <w:tcPr>
            <w:tcW w:w="569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98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0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6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记账：                    发料：                    制单：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3-038   </w:t>
      </w:r>
      <w:r>
        <w:rPr>
          <w:rFonts w:hint="eastAsia"/>
          <w:bCs/>
          <w:color w:val="000000"/>
        </w:rPr>
        <w:t>退料单</w:t>
      </w:r>
    </w:p>
    <w:p w:rsidR="003E747E" w:rsidRDefault="003E747E" w:rsidP="003E747E">
      <w:pPr>
        <w:jc w:val="center"/>
        <w:rPr>
          <w:rFonts w:ascii="宋体" w:hAnsi="宋体"/>
          <w:bCs/>
          <w:color w:val="000000"/>
        </w:rPr>
      </w:pPr>
      <w:r>
        <w:rPr>
          <w:rFonts w:ascii="宋体" w:hAnsi="宋体" w:hint="eastAsia"/>
          <w:bCs/>
          <w:color w:val="000000"/>
        </w:rPr>
        <w:t>退料单</w:t>
      </w:r>
    </w:p>
    <w:p w:rsidR="003E747E" w:rsidRDefault="003E747E" w:rsidP="003E747E">
      <w:pPr>
        <w:spacing w:line="28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生产单号________产品名称________                               No.：</w:t>
      </w:r>
    </w:p>
    <w:p w:rsidR="003E747E" w:rsidRDefault="003E747E" w:rsidP="003E747E">
      <w:pPr>
        <w:spacing w:line="28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生产批量________退料部门________    □材料□半成品             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7"/>
        <w:gridCol w:w="897"/>
        <w:gridCol w:w="897"/>
        <w:gridCol w:w="897"/>
        <w:gridCol w:w="897"/>
        <w:gridCol w:w="897"/>
        <w:gridCol w:w="897"/>
        <w:gridCol w:w="898"/>
        <w:gridCol w:w="1328"/>
      </w:tblGrid>
      <w:tr w:rsidR="003E747E" w:rsidTr="00C73B65">
        <w:trPr>
          <w:trHeight w:val="272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  名</w:t>
            </w: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  格</w:t>
            </w: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  位</w:t>
            </w: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right="-5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退料</w:t>
            </w:r>
          </w:p>
          <w:p w:rsidR="003E747E" w:rsidRDefault="003E747E" w:rsidP="00C73B65">
            <w:pPr>
              <w:ind w:right="-5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退料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原因</w:t>
            </w: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tabs>
                <w:tab w:val="left" w:pos="579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品管</w:t>
            </w:r>
          </w:p>
          <w:p w:rsidR="003E747E" w:rsidRDefault="003E747E" w:rsidP="00C73B65">
            <w:pPr>
              <w:tabs>
                <w:tab w:val="left" w:pos="579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鉴定</w:t>
            </w: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实退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3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 注</w:t>
            </w: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 w:val="restart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9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328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仓管员__________            品管员__________            退料员__________</w:t>
      </w: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3-039  </w:t>
      </w:r>
      <w:r>
        <w:rPr>
          <w:rFonts w:hint="eastAsia"/>
        </w:rPr>
        <w:t>退料缴库单</w:t>
      </w:r>
    </w:p>
    <w:p w:rsidR="003E747E" w:rsidRDefault="003E747E" w:rsidP="003E747E">
      <w:pPr>
        <w:jc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退料缴库单</w:t>
      </w:r>
      <w:r w:rsidR="00997648"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>tc "</w:instrText>
      </w:r>
      <w:r>
        <w:rPr>
          <w:rFonts w:ascii="宋体" w:hAnsi="宋体" w:hint="eastAsia"/>
          <w:color w:val="000000"/>
        </w:rPr>
        <w:instrText>退料缴库单</w:instrText>
      </w:r>
      <w:r>
        <w:rPr>
          <w:rFonts w:ascii="宋体" w:hAnsi="宋体"/>
          <w:color w:val="000000"/>
        </w:rPr>
        <w:instrText>"</w:instrText>
      </w:r>
      <w:r w:rsidR="00997648">
        <w:rPr>
          <w:rFonts w:ascii="宋体" w:hAnsi="宋体"/>
          <w:color w:val="000000"/>
        </w:rPr>
        <w:fldChar w:fldCharType="end"/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                                                     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 xml:space="preserve"> 编号：                                          制表日期：   年   月   日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2"/>
        <w:gridCol w:w="772"/>
        <w:gridCol w:w="773"/>
        <w:gridCol w:w="773"/>
        <w:gridCol w:w="774"/>
        <w:gridCol w:w="773"/>
        <w:gridCol w:w="774"/>
        <w:gridCol w:w="773"/>
        <w:gridCol w:w="774"/>
        <w:gridCol w:w="773"/>
        <w:gridCol w:w="774"/>
      </w:tblGrid>
      <w:tr w:rsidR="003E747E" w:rsidTr="00C73B65">
        <w:trPr>
          <w:trHeight w:val="632"/>
        </w:trPr>
        <w:tc>
          <w:tcPr>
            <w:tcW w:w="3247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500" w:firstLine="10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退料单位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400" w:firstLine="84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检验判定</w:t>
            </w:r>
          </w:p>
        </w:tc>
        <w:tc>
          <w:tcPr>
            <w:tcW w:w="129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会计</w:t>
            </w:r>
          </w:p>
        </w:tc>
      </w:tr>
      <w:tr w:rsidR="003E747E" w:rsidTr="00C73B65">
        <w:trPr>
          <w:trHeight w:val="397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物料编 号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数量(A)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报废(B)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不良(C)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良品(D)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分析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单价(E)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总价(F)</w:t>
            </w:r>
          </w:p>
        </w:tc>
      </w:tr>
      <w:tr w:rsidR="003E747E" w:rsidTr="00C73B65">
        <w:trPr>
          <w:trHeight w:val="397"/>
        </w:trPr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5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98" w:type="dxa"/>
            <w:gridSpan w:val="2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制造部：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9" w:type="dxa"/>
            <w:gridSpan w:val="2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物料部：</w:t>
            </w:r>
          </w:p>
        </w:tc>
        <w:tc>
          <w:tcPr>
            <w:tcW w:w="1299" w:type="dxa"/>
            <w:gridSpan w:val="2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品管部:</w:t>
            </w:r>
          </w:p>
        </w:tc>
        <w:tc>
          <w:tcPr>
            <w:tcW w:w="3248" w:type="dxa"/>
            <w:gridSpan w:val="5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(1)A=B+C+D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(2)F=E×D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(3)呆料与超发物料务必分开单独缴</w:t>
            </w: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3-040  </w:t>
      </w:r>
      <w:r>
        <w:rPr>
          <w:rFonts w:hint="eastAsia"/>
        </w:rPr>
        <w:t>补料单</w:t>
      </w:r>
    </w:p>
    <w:p w:rsidR="003E747E" w:rsidRDefault="003E747E" w:rsidP="003E747E">
      <w:pPr>
        <w:ind w:firstLine="420"/>
        <w:jc w:val="center"/>
        <w:rPr>
          <w:rFonts w:ascii="宋体" w:hAnsi="宋体"/>
          <w:bCs/>
          <w:color w:val="000000"/>
        </w:rPr>
      </w:pPr>
      <w:r>
        <w:rPr>
          <w:rFonts w:ascii="宋体" w:hAnsi="宋体" w:hint="eastAsia"/>
          <w:bCs/>
          <w:color w:val="000000"/>
        </w:rPr>
        <w:t>补料单</w:t>
      </w:r>
    </w:p>
    <w:p w:rsidR="003E747E" w:rsidRDefault="003E747E" w:rsidP="003E747E">
      <w:pPr>
        <w:spacing w:line="28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生产单号________产品名称________                             No.：</w:t>
      </w:r>
    </w:p>
    <w:p w:rsidR="003E747E" w:rsidRDefault="003E747E" w:rsidP="003E747E">
      <w:pPr>
        <w:spacing w:line="28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生产批量________生产车间________    □材料  □半成品         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4"/>
        <w:gridCol w:w="834"/>
        <w:gridCol w:w="834"/>
        <w:gridCol w:w="834"/>
        <w:gridCol w:w="835"/>
        <w:gridCol w:w="834"/>
        <w:gridCol w:w="834"/>
        <w:gridCol w:w="834"/>
        <w:gridCol w:w="835"/>
        <w:gridCol w:w="997"/>
      </w:tblGrid>
      <w:tr w:rsidR="003E747E" w:rsidTr="00C73B65">
        <w:trPr>
          <w:trHeight w:val="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 名</w:t>
            </w: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 格</w:t>
            </w: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right="-5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单机</w:t>
            </w:r>
          </w:p>
          <w:p w:rsidR="003E747E" w:rsidRDefault="003E747E" w:rsidP="00C73B65">
            <w:pPr>
              <w:ind w:right="-5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用量</w:t>
            </w: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损耗</w:t>
            </w: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tabs>
                <w:tab w:val="left" w:pos="579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实际损耗</w:t>
            </w: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损耗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原因</w:t>
            </w: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补发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99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 注</w:t>
            </w: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 w:val="restart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4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3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97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 生产领料员__________          仓管员__________            PMC__________</w:t>
      </w: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3-041   </w:t>
      </w:r>
      <w:r>
        <w:rPr>
          <w:rFonts w:hint="eastAsia"/>
        </w:rPr>
        <w:t>半成品</w:t>
      </w:r>
      <w:r>
        <w:rPr>
          <w:rFonts w:hint="eastAsia"/>
        </w:rPr>
        <w:t>/</w:t>
      </w:r>
      <w:r>
        <w:rPr>
          <w:rFonts w:hint="eastAsia"/>
        </w:rPr>
        <w:t>成品入仓单</w:t>
      </w:r>
    </w:p>
    <w:p w:rsidR="003E747E" w:rsidRDefault="003E747E" w:rsidP="003E747E">
      <w:pPr>
        <w:ind w:firstLine="420"/>
        <w:jc w:val="center"/>
        <w:rPr>
          <w:rFonts w:ascii="宋体" w:hAnsi="宋体"/>
          <w:b/>
          <w:color w:val="0000FF"/>
        </w:rPr>
      </w:pPr>
      <w:r>
        <w:rPr>
          <w:rFonts w:ascii="宋体" w:hAnsi="宋体" w:hint="eastAsia"/>
          <w:bCs/>
          <w:color w:val="000000"/>
        </w:rPr>
        <w:t>半成品/成品入仓单</w:t>
      </w:r>
    </w:p>
    <w:p w:rsidR="003E747E" w:rsidRDefault="003E747E" w:rsidP="003E747E">
      <w:pPr>
        <w:spacing w:line="280" w:lineRule="exact"/>
        <w:ind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                （共4联：生产联、PMC联、货仓联、财务联）</w:t>
      </w:r>
    </w:p>
    <w:p w:rsidR="003E747E" w:rsidRDefault="003E747E" w:rsidP="003E747E">
      <w:pPr>
        <w:spacing w:line="28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生产部门__________                                       No.：</w:t>
      </w:r>
    </w:p>
    <w:p w:rsidR="003E747E" w:rsidRDefault="003E747E" w:rsidP="003E747E">
      <w:pPr>
        <w:spacing w:line="28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t>生产单号__________        □半成品  □成品               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"/>
        <w:gridCol w:w="911"/>
        <w:gridCol w:w="910"/>
        <w:gridCol w:w="911"/>
        <w:gridCol w:w="910"/>
        <w:gridCol w:w="911"/>
        <w:gridCol w:w="910"/>
        <w:gridCol w:w="911"/>
        <w:gridCol w:w="1221"/>
      </w:tblGrid>
      <w:tr w:rsidR="003E747E" w:rsidTr="00C73B65">
        <w:trPr>
          <w:trHeight w:val="472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生产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批量</w:t>
            </w: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入仓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品管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判定</w:t>
            </w: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实收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221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 注</w:t>
            </w: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11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1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仓管员__________           品管员__________            生产物料员__________</w:t>
      </w: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3-042  </w:t>
      </w:r>
      <w:r>
        <w:rPr>
          <w:rFonts w:hint="eastAsia"/>
        </w:rPr>
        <w:t>半成品</w:t>
      </w:r>
      <w:r>
        <w:rPr>
          <w:rFonts w:hint="eastAsia"/>
        </w:rPr>
        <w:t>/</w:t>
      </w:r>
      <w:r>
        <w:rPr>
          <w:rFonts w:hint="eastAsia"/>
        </w:rPr>
        <w:t>成品出仓单</w:t>
      </w:r>
    </w:p>
    <w:p w:rsidR="003E747E" w:rsidRDefault="003E747E" w:rsidP="003E747E">
      <w:pPr>
        <w:jc w:val="center"/>
        <w:rPr>
          <w:rFonts w:ascii="宋体" w:hAnsi="宋体"/>
          <w:bCs/>
          <w:color w:val="000000"/>
        </w:rPr>
      </w:pPr>
      <w:r>
        <w:rPr>
          <w:rFonts w:hint="eastAsia"/>
        </w:rPr>
        <w:t>半成品</w:t>
      </w:r>
      <w:r>
        <w:rPr>
          <w:rFonts w:hint="eastAsia"/>
        </w:rPr>
        <w:t>/</w:t>
      </w:r>
      <w:r>
        <w:rPr>
          <w:rFonts w:hint="eastAsia"/>
        </w:rPr>
        <w:t>成品出仓单</w:t>
      </w:r>
    </w:p>
    <w:p w:rsidR="003E747E" w:rsidRDefault="003E747E" w:rsidP="003E747E">
      <w:pPr>
        <w:spacing w:line="280" w:lineRule="exact"/>
        <w:ind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              （共4联：生产联、PMC联、货仓联、财务联）</w:t>
      </w:r>
    </w:p>
    <w:p w:rsidR="003E747E" w:rsidRDefault="003E747E" w:rsidP="003E747E">
      <w:pPr>
        <w:spacing w:line="280" w:lineRule="exact"/>
        <w:ind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        No.：</w:t>
      </w:r>
    </w:p>
    <w:p w:rsidR="003E747E" w:rsidRDefault="003E747E" w:rsidP="003E747E">
      <w:pPr>
        <w:spacing w:line="280" w:lineRule="exact"/>
        <w:ind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生产单号__________                               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5"/>
        <w:gridCol w:w="925"/>
        <w:gridCol w:w="926"/>
        <w:gridCol w:w="925"/>
        <w:gridCol w:w="925"/>
        <w:gridCol w:w="926"/>
        <w:gridCol w:w="925"/>
        <w:gridCol w:w="926"/>
        <w:gridCol w:w="1102"/>
      </w:tblGrid>
      <w:tr w:rsidR="003E747E" w:rsidTr="00C73B65">
        <w:trPr>
          <w:trHeight w:val="159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订单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号码</w:t>
            </w: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 名</w:t>
            </w: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 格</w:t>
            </w: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 位</w:t>
            </w: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生产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批量</w:t>
            </w: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入仓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出仓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10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 注</w:t>
            </w: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 w:val="restart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70"/>
          <w:jc w:val="center"/>
        </w:trPr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26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PMC__________              OQC__________              仓管员__________</w:t>
      </w:r>
    </w:p>
    <w:p w:rsidR="003E747E" w:rsidRDefault="003E747E" w:rsidP="003E747E">
      <w:pPr>
        <w:jc w:val="left"/>
        <w:rPr>
          <w:rFonts w:ascii="宋体" w:hAnsi="宋体"/>
        </w:rPr>
      </w:pPr>
    </w:p>
    <w:p w:rsidR="003E747E" w:rsidRDefault="003E747E" w:rsidP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3-043   </w:t>
      </w:r>
      <w:r>
        <w:rPr>
          <w:rFonts w:hint="eastAsia"/>
        </w:rPr>
        <w:t>废料处理申请单</w:t>
      </w:r>
    </w:p>
    <w:p w:rsidR="003E747E" w:rsidRDefault="003E747E" w:rsidP="003E747E">
      <w:pPr>
        <w:jc w:val="center"/>
        <w:rPr>
          <w:rFonts w:ascii="宋体" w:hAnsi="宋体"/>
          <w:b/>
          <w:color w:val="0000FF"/>
        </w:rPr>
      </w:pPr>
      <w:r>
        <w:rPr>
          <w:rFonts w:ascii="宋体" w:hAnsi="宋体" w:hint="eastAsia"/>
          <w:bCs/>
          <w:color w:val="000000"/>
        </w:rPr>
        <w:t>废料处理申请单</w:t>
      </w:r>
    </w:p>
    <w:p w:rsidR="003E747E" w:rsidRDefault="003E747E" w:rsidP="003E747E">
      <w:pPr>
        <w:spacing w:line="280" w:lineRule="exact"/>
        <w:ind w:firstLine="420"/>
        <w:jc w:val="center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            </w:t>
      </w:r>
      <w:r>
        <w:rPr>
          <w:rFonts w:ascii="宋体" w:hAnsi="宋体"/>
        </w:rPr>
        <w:t>No.</w:t>
      </w:r>
      <w:r>
        <w:rPr>
          <w:rFonts w:ascii="宋体" w:hAnsi="宋体" w:hint="eastAsia"/>
        </w:rPr>
        <w:t>：</w:t>
      </w:r>
    </w:p>
    <w:p w:rsidR="003E747E" w:rsidRDefault="003E747E" w:rsidP="003E747E">
      <w:pPr>
        <w:spacing w:line="300" w:lineRule="exact"/>
        <w:ind w:firstLine="420"/>
        <w:jc w:val="right"/>
        <w:rPr>
          <w:rFonts w:ascii="宋体" w:hAnsi="宋体"/>
        </w:rPr>
      </w:pPr>
      <w:r>
        <w:rPr>
          <w:rFonts w:ascii="宋体" w:hAnsi="宋体" w:hint="eastAsia"/>
        </w:rPr>
        <w:t>日期</w:t>
      </w:r>
      <w:r>
        <w:rPr>
          <w:rFonts w:ascii="宋体" w:hAnsi="宋体"/>
        </w:rPr>
        <w:t xml:space="preserve">__________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00"/>
        <w:gridCol w:w="1834"/>
        <w:gridCol w:w="386"/>
        <w:gridCol w:w="840"/>
        <w:gridCol w:w="921"/>
        <w:gridCol w:w="688"/>
        <w:gridCol w:w="1073"/>
        <w:gridCol w:w="198"/>
        <w:gridCol w:w="1565"/>
      </w:tblGrid>
      <w:tr w:rsidR="003E747E" w:rsidTr="00C73B65">
        <w:trPr>
          <w:trHeight w:val="315"/>
          <w:jc w:val="center"/>
        </w:trPr>
        <w:tc>
          <w:tcPr>
            <w:tcW w:w="100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183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物料编号</w:t>
            </w:r>
          </w:p>
        </w:tc>
        <w:tc>
          <w:tcPr>
            <w:tcW w:w="1609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量</w:t>
            </w:r>
          </w:p>
        </w:tc>
        <w:tc>
          <w:tcPr>
            <w:tcW w:w="156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15"/>
          <w:jc w:val="center"/>
        </w:trPr>
        <w:tc>
          <w:tcPr>
            <w:tcW w:w="100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处理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方式</w:t>
            </w:r>
          </w:p>
        </w:tc>
        <w:tc>
          <w:tcPr>
            <w:tcW w:w="7505" w:type="dxa"/>
            <w:gridSpan w:val="8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□废弃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□转售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ascii="宋体" w:hAnsi="宋体" w:hint="eastAsia"/>
              </w:rPr>
              <w:t>□改造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ascii="宋体" w:hAnsi="宋体" w:hint="eastAsia"/>
              </w:rPr>
              <w:t>□转作其它用途</w:t>
            </w:r>
          </w:p>
        </w:tc>
      </w:tr>
      <w:tr w:rsidR="003E747E" w:rsidTr="00C73B65">
        <w:trPr>
          <w:trHeight w:val="1120"/>
          <w:jc w:val="center"/>
        </w:trPr>
        <w:tc>
          <w:tcPr>
            <w:tcW w:w="100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处置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说明</w:t>
            </w:r>
          </w:p>
        </w:tc>
        <w:tc>
          <w:tcPr>
            <w:tcW w:w="7505" w:type="dxa"/>
            <w:gridSpan w:val="8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4"/>
          <w:jc w:val="center"/>
        </w:trPr>
        <w:tc>
          <w:tcPr>
            <w:tcW w:w="1000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损失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分析</w:t>
            </w:r>
          </w:p>
        </w:tc>
        <w:tc>
          <w:tcPr>
            <w:tcW w:w="2220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帐面价值</w:t>
            </w:r>
          </w:p>
        </w:tc>
        <w:tc>
          <w:tcPr>
            <w:tcW w:w="1761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处置收入</w:t>
            </w:r>
          </w:p>
        </w:tc>
        <w:tc>
          <w:tcPr>
            <w:tcW w:w="1761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处置支出</w:t>
            </w:r>
          </w:p>
        </w:tc>
        <w:tc>
          <w:tcPr>
            <w:tcW w:w="1763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损失金额</w:t>
            </w:r>
          </w:p>
        </w:tc>
      </w:tr>
      <w:tr w:rsidR="003E747E" w:rsidTr="00C73B65">
        <w:trPr>
          <w:cantSplit/>
          <w:trHeight w:val="909"/>
          <w:jc w:val="center"/>
        </w:trPr>
        <w:tc>
          <w:tcPr>
            <w:tcW w:w="100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220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761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761" w:type="dxa"/>
            <w:gridSpan w:val="2"/>
          </w:tcPr>
          <w:p w:rsidR="003E747E" w:rsidRDefault="003E747E" w:rsidP="00C73B65">
            <w:pPr>
              <w:ind w:left="587" w:firstLine="420"/>
              <w:rPr>
                <w:rFonts w:ascii="宋体" w:hAnsi="宋体"/>
              </w:rPr>
            </w:pPr>
          </w:p>
        </w:tc>
        <w:tc>
          <w:tcPr>
            <w:tcW w:w="1763" w:type="dxa"/>
            <w:gridSpan w:val="2"/>
          </w:tcPr>
          <w:p w:rsidR="003E747E" w:rsidRDefault="003E747E" w:rsidP="00C73B65">
            <w:pPr>
              <w:ind w:left="482"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909"/>
          <w:jc w:val="center"/>
        </w:trPr>
        <w:tc>
          <w:tcPr>
            <w:tcW w:w="100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处理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方式</w:t>
            </w:r>
          </w:p>
        </w:tc>
        <w:tc>
          <w:tcPr>
            <w:tcW w:w="7505" w:type="dxa"/>
            <w:gridSpan w:val="8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□废弃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□转售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ascii="宋体" w:hAnsi="宋体" w:hint="eastAsia"/>
              </w:rPr>
              <w:t>□改造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ascii="宋体" w:hAnsi="宋体" w:hint="eastAsia"/>
              </w:rPr>
              <w:t>□转作其它用途</w:t>
            </w:r>
          </w:p>
        </w:tc>
      </w:tr>
      <w:tr w:rsidR="003E747E" w:rsidTr="00C73B65">
        <w:trPr>
          <w:cantSplit/>
          <w:trHeight w:val="909"/>
          <w:jc w:val="center"/>
        </w:trPr>
        <w:tc>
          <w:tcPr>
            <w:tcW w:w="100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处置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说明</w:t>
            </w:r>
          </w:p>
        </w:tc>
        <w:tc>
          <w:tcPr>
            <w:tcW w:w="7505" w:type="dxa"/>
            <w:gridSpan w:val="8"/>
          </w:tcPr>
          <w:p w:rsidR="003E747E" w:rsidRDefault="003E747E" w:rsidP="00C73B65">
            <w:pPr>
              <w:ind w:left="482"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35"/>
          <w:jc w:val="center"/>
        </w:trPr>
        <w:tc>
          <w:tcPr>
            <w:tcW w:w="1000" w:type="dxa"/>
            <w:vMerge w:val="restart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损失</w:t>
            </w: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分析</w:t>
            </w:r>
          </w:p>
        </w:tc>
        <w:tc>
          <w:tcPr>
            <w:tcW w:w="2220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帐面价值</w:t>
            </w:r>
          </w:p>
        </w:tc>
        <w:tc>
          <w:tcPr>
            <w:tcW w:w="1761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处置收入</w:t>
            </w:r>
          </w:p>
        </w:tc>
        <w:tc>
          <w:tcPr>
            <w:tcW w:w="1761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处置支出</w:t>
            </w:r>
          </w:p>
        </w:tc>
        <w:tc>
          <w:tcPr>
            <w:tcW w:w="1763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损失金额</w:t>
            </w:r>
          </w:p>
        </w:tc>
      </w:tr>
      <w:tr w:rsidR="003E747E" w:rsidTr="00C73B65">
        <w:trPr>
          <w:cantSplit/>
          <w:trHeight w:val="909"/>
          <w:jc w:val="center"/>
        </w:trPr>
        <w:tc>
          <w:tcPr>
            <w:tcW w:w="100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220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761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761" w:type="dxa"/>
            <w:gridSpan w:val="2"/>
          </w:tcPr>
          <w:p w:rsidR="003E747E" w:rsidRDefault="003E747E" w:rsidP="00C73B65">
            <w:pPr>
              <w:ind w:left="587" w:firstLine="420"/>
              <w:rPr>
                <w:rFonts w:ascii="宋体" w:hAnsi="宋体"/>
              </w:rPr>
            </w:pPr>
          </w:p>
        </w:tc>
        <w:tc>
          <w:tcPr>
            <w:tcW w:w="1763" w:type="dxa"/>
            <w:gridSpan w:val="2"/>
          </w:tcPr>
          <w:p w:rsidR="003E747E" w:rsidRDefault="003E747E" w:rsidP="00C73B65">
            <w:pPr>
              <w:ind w:left="482"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909"/>
          <w:jc w:val="center"/>
        </w:trPr>
        <w:tc>
          <w:tcPr>
            <w:tcW w:w="100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处理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方式</w:t>
            </w:r>
          </w:p>
        </w:tc>
        <w:tc>
          <w:tcPr>
            <w:tcW w:w="7505" w:type="dxa"/>
            <w:gridSpan w:val="8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□废弃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□转售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ascii="宋体" w:hAnsi="宋体" w:hint="eastAsia"/>
              </w:rPr>
              <w:t>□改造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ascii="宋体" w:hAnsi="宋体" w:hint="eastAsia"/>
              </w:rPr>
              <w:t>□转作其它用途</w:t>
            </w:r>
          </w:p>
        </w:tc>
      </w:tr>
      <w:tr w:rsidR="003E747E" w:rsidTr="00C73B65">
        <w:trPr>
          <w:cantSplit/>
          <w:trHeight w:val="909"/>
          <w:jc w:val="center"/>
        </w:trPr>
        <w:tc>
          <w:tcPr>
            <w:tcW w:w="100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处置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说明</w:t>
            </w:r>
          </w:p>
        </w:tc>
        <w:tc>
          <w:tcPr>
            <w:tcW w:w="2220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761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761" w:type="dxa"/>
            <w:gridSpan w:val="2"/>
          </w:tcPr>
          <w:p w:rsidR="003E747E" w:rsidRDefault="003E747E" w:rsidP="00C73B65">
            <w:pPr>
              <w:ind w:left="587" w:firstLine="420"/>
              <w:rPr>
                <w:rFonts w:ascii="宋体" w:hAnsi="宋体"/>
              </w:rPr>
            </w:pPr>
          </w:p>
        </w:tc>
        <w:tc>
          <w:tcPr>
            <w:tcW w:w="1763" w:type="dxa"/>
            <w:gridSpan w:val="2"/>
          </w:tcPr>
          <w:p w:rsidR="003E747E" w:rsidRDefault="003E747E" w:rsidP="00C73B65">
            <w:pPr>
              <w:ind w:left="482" w:firstLine="420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09"/>
          <w:jc w:val="center"/>
        </w:trPr>
        <w:tc>
          <w:tcPr>
            <w:tcW w:w="1000" w:type="dxa"/>
            <w:vMerge w:val="restart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损失</w:t>
            </w: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分析</w:t>
            </w:r>
          </w:p>
        </w:tc>
        <w:tc>
          <w:tcPr>
            <w:tcW w:w="2220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帐面价值</w:t>
            </w:r>
          </w:p>
        </w:tc>
        <w:tc>
          <w:tcPr>
            <w:tcW w:w="1761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处置收入</w:t>
            </w:r>
          </w:p>
        </w:tc>
        <w:tc>
          <w:tcPr>
            <w:tcW w:w="1761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处置支出</w:t>
            </w:r>
          </w:p>
        </w:tc>
        <w:tc>
          <w:tcPr>
            <w:tcW w:w="1763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损失金额</w:t>
            </w:r>
          </w:p>
        </w:tc>
      </w:tr>
      <w:tr w:rsidR="003E747E" w:rsidTr="00C73B65">
        <w:trPr>
          <w:cantSplit/>
          <w:trHeight w:val="909"/>
          <w:jc w:val="center"/>
        </w:trPr>
        <w:tc>
          <w:tcPr>
            <w:tcW w:w="1000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2220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761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761" w:type="dxa"/>
            <w:gridSpan w:val="2"/>
          </w:tcPr>
          <w:p w:rsidR="003E747E" w:rsidRDefault="003E747E" w:rsidP="00C73B65">
            <w:pPr>
              <w:ind w:left="587" w:firstLine="420"/>
              <w:rPr>
                <w:rFonts w:ascii="宋体" w:hAnsi="宋体"/>
              </w:rPr>
            </w:pPr>
          </w:p>
        </w:tc>
        <w:tc>
          <w:tcPr>
            <w:tcW w:w="1763" w:type="dxa"/>
            <w:gridSpan w:val="2"/>
          </w:tcPr>
          <w:p w:rsidR="003E747E" w:rsidRDefault="003E747E" w:rsidP="00C73B65">
            <w:pPr>
              <w:ind w:left="482"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审核</w:t>
      </w:r>
      <w:r>
        <w:rPr>
          <w:rFonts w:ascii="宋体" w:hAnsi="宋体"/>
        </w:rPr>
        <w:t xml:space="preserve">__________   </w:t>
      </w:r>
      <w:r>
        <w:rPr>
          <w:rFonts w:ascii="宋体" w:hAnsi="宋体" w:hint="eastAsia"/>
        </w:rPr>
        <w:t xml:space="preserve">            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经办人</w:t>
      </w:r>
      <w:r>
        <w:rPr>
          <w:rFonts w:ascii="宋体" w:hAnsi="宋体"/>
        </w:rPr>
        <w:t>__________</w:t>
      </w: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3-044   </w:t>
      </w:r>
      <w:r>
        <w:rPr>
          <w:rFonts w:hint="eastAsia"/>
        </w:rPr>
        <w:t>半成品报废单</w:t>
      </w:r>
    </w:p>
    <w:p w:rsidR="003E747E" w:rsidRDefault="003E747E" w:rsidP="003E747E">
      <w:pPr>
        <w:jc w:val="center"/>
        <w:rPr>
          <w:rFonts w:ascii="宋体" w:hAnsi="宋体"/>
          <w:b/>
          <w:color w:val="0000FF"/>
        </w:rPr>
      </w:pPr>
      <w:r>
        <w:rPr>
          <w:rFonts w:ascii="宋体" w:hAnsi="宋体" w:hint="eastAsia"/>
          <w:bCs/>
          <w:color w:val="000000"/>
        </w:rPr>
        <w:t>半成品报废单</w:t>
      </w:r>
    </w:p>
    <w:p w:rsidR="003E747E" w:rsidRDefault="003E747E" w:rsidP="003E747E">
      <w:pPr>
        <w:spacing w:line="280" w:lineRule="exact"/>
        <w:ind w:firstLine="420"/>
        <w:jc w:val="center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           No.：</w:t>
      </w:r>
    </w:p>
    <w:p w:rsidR="003E747E" w:rsidRDefault="003E747E" w:rsidP="003E747E">
      <w:pPr>
        <w:spacing w:line="280" w:lineRule="exact"/>
        <w:ind w:firstLine="420"/>
        <w:jc w:val="right"/>
        <w:rPr>
          <w:rFonts w:ascii="宋体" w:hAnsi="宋体"/>
        </w:rPr>
      </w:pPr>
      <w:r>
        <w:rPr>
          <w:rFonts w:ascii="宋体" w:hAnsi="宋体" w:hint="eastAsia"/>
        </w:rPr>
        <w:t>日期__________</w:t>
      </w:r>
    </w:p>
    <w:tbl>
      <w:tblPr>
        <w:tblW w:w="840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02"/>
        <w:gridCol w:w="374"/>
        <w:gridCol w:w="1473"/>
        <w:gridCol w:w="182"/>
        <w:gridCol w:w="1097"/>
        <w:gridCol w:w="672"/>
        <w:gridCol w:w="1066"/>
        <w:gridCol w:w="885"/>
        <w:gridCol w:w="257"/>
        <w:gridCol w:w="1693"/>
      </w:tblGrid>
      <w:tr w:rsidR="003E747E" w:rsidTr="00C73B65">
        <w:trPr>
          <w:trHeight w:val="285"/>
          <w:jc w:val="center"/>
        </w:trPr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制造号码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产品名称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报废单位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废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目</w:t>
            </w:r>
          </w:p>
        </w:tc>
        <w:tc>
          <w:tcPr>
            <w:tcW w:w="1847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半成品名称</w:t>
            </w:r>
          </w:p>
        </w:tc>
        <w:tc>
          <w:tcPr>
            <w:tcW w:w="195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物料编号</w:t>
            </w:r>
          </w:p>
        </w:tc>
        <w:tc>
          <w:tcPr>
            <w:tcW w:w="19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格</w:t>
            </w:r>
          </w:p>
        </w:tc>
        <w:tc>
          <w:tcPr>
            <w:tcW w:w="1950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原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因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明</w:t>
            </w: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285"/>
          <w:jc w:val="center"/>
        </w:trPr>
        <w:tc>
          <w:tcPr>
            <w:tcW w:w="70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1823"/>
          <w:jc w:val="center"/>
        </w:trPr>
        <w:tc>
          <w:tcPr>
            <w:tcW w:w="840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处理方式：</w:t>
            </w:r>
          </w:p>
        </w:tc>
      </w:tr>
    </w:tbl>
    <w:p w:rsidR="003E747E" w:rsidRDefault="003E747E" w:rsidP="003E747E">
      <w:pPr>
        <w:ind w:firstLineChars="95" w:firstLine="199"/>
        <w:rPr>
          <w:rFonts w:ascii="宋体" w:hAnsi="宋体"/>
        </w:rPr>
      </w:pPr>
      <w:r>
        <w:rPr>
          <w:rFonts w:ascii="宋体" w:hAnsi="宋体" w:hint="eastAsia"/>
        </w:rPr>
        <w:t>审核__________                  填表__________</w:t>
      </w: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200"/>
        <w:rPr>
          <w:rFonts w:ascii="宋体" w:hAnsi="宋体"/>
          <w:b/>
          <w:color w:val="0000FF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3-045   </w:t>
      </w:r>
      <w:r>
        <w:rPr>
          <w:rFonts w:hint="eastAsia"/>
        </w:rPr>
        <w:t>进货日报表</w:t>
      </w:r>
    </w:p>
    <w:p w:rsidR="003E747E" w:rsidRDefault="003E747E" w:rsidP="003E747E">
      <w:pPr>
        <w:jc w:val="center"/>
        <w:rPr>
          <w:rFonts w:ascii="宋体" w:hAnsi="宋体"/>
          <w:bCs/>
          <w:color w:val="000000"/>
        </w:rPr>
      </w:pPr>
      <w:r>
        <w:rPr>
          <w:rFonts w:ascii="宋体" w:hAnsi="宋体" w:hint="eastAsia"/>
          <w:bCs/>
          <w:color w:val="000000"/>
        </w:rPr>
        <w:t>进货日报表</w:t>
      </w:r>
    </w:p>
    <w:p w:rsidR="003E747E" w:rsidRDefault="003E747E" w:rsidP="003E747E">
      <w:pPr>
        <w:spacing w:line="280" w:lineRule="exact"/>
        <w:ind w:firstLine="420"/>
        <w:jc w:val="right"/>
        <w:rPr>
          <w:rFonts w:ascii="宋体" w:hAnsi="宋体"/>
        </w:rPr>
      </w:pPr>
      <w:r>
        <w:rPr>
          <w:rFonts w:ascii="宋体" w:hAnsi="宋体" w:hint="eastAsia"/>
        </w:rPr>
        <w:t>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1"/>
        <w:gridCol w:w="1232"/>
        <w:gridCol w:w="896"/>
        <w:gridCol w:w="898"/>
        <w:gridCol w:w="898"/>
        <w:gridCol w:w="896"/>
        <w:gridCol w:w="898"/>
        <w:gridCol w:w="898"/>
        <w:gridCol w:w="898"/>
      </w:tblGrid>
      <w:tr w:rsidR="003E747E" w:rsidTr="00C73B65">
        <w:trPr>
          <w:trHeight w:val="222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供应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厂商</w:t>
            </w: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材料</w:t>
            </w: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订单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号码</w:t>
            </w: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订单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今日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入仓</w:t>
            </w: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累计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入仓</w:t>
            </w: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差额</w:t>
            </w: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pStyle w:val="a4"/>
              <w:tabs>
                <w:tab w:val="clear" w:pos="4153"/>
                <w:tab w:val="clear" w:pos="8306"/>
              </w:tabs>
              <w:snapToGrid/>
              <w:ind w:firstLine="420"/>
              <w:rPr>
                <w:rFonts w:ascii="宋体" w:hAnsi="宋体"/>
                <w:sz w:val="21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71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86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Chars="95" w:firstLine="199"/>
        <w:rPr>
          <w:rFonts w:ascii="宋体" w:hAnsi="宋体"/>
        </w:rPr>
      </w:pPr>
      <w:r>
        <w:rPr>
          <w:rFonts w:ascii="宋体" w:hAnsi="宋体" w:hint="eastAsia"/>
        </w:rPr>
        <w:t>制表人__________</w:t>
      </w: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3-046  </w:t>
      </w:r>
      <w:r>
        <w:rPr>
          <w:rFonts w:hint="eastAsia"/>
        </w:rPr>
        <w:t>材料收发日报表</w:t>
      </w:r>
    </w:p>
    <w:p w:rsidR="003E747E" w:rsidRDefault="003E747E" w:rsidP="003E747E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Cs/>
          <w:color w:val="000000"/>
        </w:rPr>
        <w:t>材料收发日报表</w:t>
      </w:r>
    </w:p>
    <w:p w:rsidR="003E747E" w:rsidRDefault="003E747E" w:rsidP="003E747E">
      <w:pPr>
        <w:spacing w:line="280" w:lineRule="exact"/>
        <w:ind w:firstLine="420"/>
        <w:jc w:val="right"/>
        <w:rPr>
          <w:rFonts w:ascii="宋体" w:hAnsi="宋体"/>
        </w:rPr>
      </w:pPr>
      <w:r>
        <w:rPr>
          <w:rFonts w:ascii="宋体" w:hAnsi="宋体" w:hint="eastAsia"/>
        </w:rPr>
        <w:t>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735"/>
        <w:gridCol w:w="734"/>
        <w:gridCol w:w="733"/>
        <w:gridCol w:w="734"/>
        <w:gridCol w:w="733"/>
        <w:gridCol w:w="733"/>
        <w:gridCol w:w="734"/>
        <w:gridCol w:w="733"/>
        <w:gridCol w:w="734"/>
        <w:gridCol w:w="583"/>
        <w:gridCol w:w="584"/>
      </w:tblGrid>
      <w:tr w:rsidR="003E747E" w:rsidTr="00C73B65">
        <w:trPr>
          <w:cantSplit/>
          <w:trHeight w:val="139"/>
          <w:jc w:val="center"/>
        </w:trPr>
        <w:tc>
          <w:tcPr>
            <w:tcW w:w="755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pacing w:val="-12"/>
              </w:rPr>
            </w:pPr>
            <w:r>
              <w:rPr>
                <w:rFonts w:ascii="宋体" w:hAnsi="宋体" w:hint="eastAsia"/>
                <w:spacing w:val="-12"/>
              </w:rPr>
              <w:t>物料名称</w:t>
            </w:r>
          </w:p>
        </w:tc>
        <w:tc>
          <w:tcPr>
            <w:tcW w:w="755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pacing w:val="-12"/>
              </w:rPr>
            </w:pPr>
            <w:r>
              <w:rPr>
                <w:rFonts w:ascii="宋体" w:hAnsi="宋体" w:hint="eastAsia"/>
                <w:spacing w:val="-12"/>
              </w:rPr>
              <w:t>物料编号</w:t>
            </w:r>
          </w:p>
        </w:tc>
        <w:tc>
          <w:tcPr>
            <w:tcW w:w="755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pacing w:val="-12"/>
              </w:rPr>
            </w:pPr>
            <w:r>
              <w:rPr>
                <w:rFonts w:ascii="宋体" w:hAnsi="宋体" w:hint="eastAsia"/>
                <w:spacing w:val="-12"/>
              </w:rPr>
              <w:t>订单数量</w:t>
            </w:r>
          </w:p>
        </w:tc>
        <w:tc>
          <w:tcPr>
            <w:tcW w:w="754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pacing w:val="-12"/>
              </w:rPr>
            </w:pPr>
            <w:r>
              <w:rPr>
                <w:rFonts w:ascii="宋体" w:hAnsi="宋体" w:hint="eastAsia"/>
                <w:spacing w:val="-12"/>
              </w:rPr>
              <w:t>本日进货</w:t>
            </w:r>
          </w:p>
        </w:tc>
        <w:tc>
          <w:tcPr>
            <w:tcW w:w="755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pacing w:val="-12"/>
              </w:rPr>
            </w:pPr>
            <w:r>
              <w:rPr>
                <w:rFonts w:ascii="宋体" w:hAnsi="宋体" w:hint="eastAsia"/>
                <w:spacing w:val="-12"/>
              </w:rPr>
              <w:t>累计进货</w:t>
            </w:r>
          </w:p>
        </w:tc>
        <w:tc>
          <w:tcPr>
            <w:tcW w:w="754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pacing w:val="-12"/>
              </w:rPr>
            </w:pPr>
            <w:r>
              <w:rPr>
                <w:rFonts w:ascii="宋体" w:hAnsi="宋体" w:hint="eastAsia"/>
                <w:spacing w:val="-12"/>
              </w:rPr>
              <w:t>未进数量</w:t>
            </w:r>
          </w:p>
        </w:tc>
        <w:tc>
          <w:tcPr>
            <w:tcW w:w="754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pacing w:val="-12"/>
              </w:rPr>
            </w:pPr>
            <w:r>
              <w:rPr>
                <w:rFonts w:ascii="宋体" w:hAnsi="宋体" w:hint="eastAsia"/>
                <w:spacing w:val="-12"/>
              </w:rPr>
              <w:t>本日出货</w:t>
            </w:r>
          </w:p>
        </w:tc>
        <w:tc>
          <w:tcPr>
            <w:tcW w:w="755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pacing w:val="-12"/>
              </w:rPr>
            </w:pPr>
            <w:r>
              <w:rPr>
                <w:rFonts w:ascii="宋体" w:hAnsi="宋体" w:hint="eastAsia"/>
                <w:spacing w:val="-12"/>
              </w:rPr>
              <w:t>本日出货</w:t>
            </w:r>
          </w:p>
        </w:tc>
        <w:tc>
          <w:tcPr>
            <w:tcW w:w="754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pacing w:val="-12"/>
              </w:rPr>
            </w:pPr>
            <w:r>
              <w:rPr>
                <w:rFonts w:ascii="宋体" w:hAnsi="宋体" w:hint="eastAsia"/>
                <w:spacing w:val="-12"/>
              </w:rPr>
              <w:t>出货累计</w:t>
            </w:r>
          </w:p>
        </w:tc>
        <w:tc>
          <w:tcPr>
            <w:tcW w:w="755" w:type="dxa"/>
            <w:vMerge w:val="restart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pacing w:val="-12"/>
              </w:rPr>
            </w:pPr>
            <w:r>
              <w:rPr>
                <w:rFonts w:ascii="宋体" w:hAnsi="宋体" w:hint="eastAsia"/>
                <w:spacing w:val="-12"/>
              </w:rPr>
              <w:t>库存</w:t>
            </w:r>
          </w:p>
        </w:tc>
        <w:tc>
          <w:tcPr>
            <w:tcW w:w="1195" w:type="dxa"/>
            <w:gridSpan w:val="2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退货</w:t>
            </w:r>
          </w:p>
        </w:tc>
      </w:tr>
      <w:tr w:rsidR="003E747E" w:rsidTr="00C73B65">
        <w:trPr>
          <w:cantSplit/>
          <w:trHeight w:val="312"/>
          <w:jc w:val="center"/>
        </w:trPr>
        <w:tc>
          <w:tcPr>
            <w:tcW w:w="73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3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本日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ind w:leftChars="-61" w:left="-128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累</w:t>
            </w:r>
          </w:p>
          <w:p w:rsidR="003E747E" w:rsidRDefault="003E747E" w:rsidP="00C73B65">
            <w:pPr>
              <w:ind w:leftChars="-61" w:left="-128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</w:t>
            </w: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pStyle w:val="a4"/>
              <w:tabs>
                <w:tab w:val="clear" w:pos="4153"/>
                <w:tab w:val="clear" w:pos="8306"/>
              </w:tabs>
              <w:snapToGrid/>
              <w:ind w:firstLine="420"/>
              <w:rPr>
                <w:rFonts w:ascii="宋体" w:hAnsi="宋体"/>
                <w:sz w:val="21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pStyle w:val="a4"/>
              <w:tabs>
                <w:tab w:val="clear" w:pos="4153"/>
                <w:tab w:val="clear" w:pos="8306"/>
              </w:tabs>
              <w:snapToGrid/>
              <w:ind w:firstLine="420"/>
              <w:rPr>
                <w:rFonts w:ascii="宋体" w:hAnsi="宋体"/>
                <w:sz w:val="21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制表人__________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  <w:b/>
          <w:color w:val="0000FF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3-47  </w:t>
      </w:r>
      <w:r>
        <w:rPr>
          <w:rFonts w:hint="eastAsia"/>
        </w:rPr>
        <w:t>材料库存日报表</w:t>
      </w:r>
    </w:p>
    <w:p w:rsidR="003E747E" w:rsidRDefault="003E747E" w:rsidP="003E747E">
      <w:pPr>
        <w:jc w:val="center"/>
        <w:rPr>
          <w:rFonts w:ascii="宋体" w:hAnsi="宋体"/>
          <w:bCs/>
          <w:color w:val="000000"/>
        </w:rPr>
      </w:pPr>
      <w:r>
        <w:rPr>
          <w:rFonts w:ascii="宋体" w:hAnsi="宋体" w:hint="eastAsia"/>
          <w:bCs/>
          <w:color w:val="000000"/>
        </w:rPr>
        <w:t>材料库存日报表</w:t>
      </w:r>
    </w:p>
    <w:p w:rsidR="003E747E" w:rsidRDefault="003E747E" w:rsidP="003E747E">
      <w:pPr>
        <w:spacing w:line="280" w:lineRule="exact"/>
        <w:ind w:firstLine="420"/>
        <w:jc w:val="right"/>
        <w:rPr>
          <w:rFonts w:ascii="宋体" w:hAnsi="宋体"/>
        </w:rPr>
      </w:pPr>
      <w:r>
        <w:rPr>
          <w:rFonts w:ascii="宋体" w:hAnsi="宋体" w:hint="eastAsia"/>
        </w:rPr>
        <w:t>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"/>
        <w:gridCol w:w="946"/>
        <w:gridCol w:w="945"/>
        <w:gridCol w:w="945"/>
        <w:gridCol w:w="944"/>
        <w:gridCol w:w="945"/>
        <w:gridCol w:w="945"/>
        <w:gridCol w:w="945"/>
        <w:gridCol w:w="945"/>
      </w:tblGrid>
      <w:tr w:rsidR="003E747E" w:rsidTr="00C73B65">
        <w:trPr>
          <w:trHeight w:val="435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昨日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今日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进仓</w:t>
            </w: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今日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出仓</w:t>
            </w: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今日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安全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存量</w:t>
            </w: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订购点</w:t>
            </w: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制表人__________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3-48  </w:t>
      </w:r>
      <w:r>
        <w:rPr>
          <w:rFonts w:hint="eastAsia"/>
        </w:rPr>
        <w:t>半成品库存日报表</w:t>
      </w:r>
    </w:p>
    <w:p w:rsidR="003E747E" w:rsidRDefault="003E747E" w:rsidP="003E747E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Cs/>
          <w:color w:val="000000"/>
        </w:rPr>
        <w:t>半成品库存日报表</w:t>
      </w:r>
    </w:p>
    <w:p w:rsidR="003E747E" w:rsidRDefault="003E747E" w:rsidP="003E747E">
      <w:pPr>
        <w:spacing w:line="280" w:lineRule="exact"/>
        <w:ind w:firstLine="420"/>
        <w:jc w:val="right"/>
        <w:rPr>
          <w:rFonts w:ascii="宋体" w:hAnsi="宋体"/>
        </w:rPr>
      </w:pPr>
      <w:r>
        <w:rPr>
          <w:rFonts w:ascii="宋体" w:hAnsi="宋体" w:hint="eastAsia"/>
        </w:rPr>
        <w:t>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917"/>
        <w:gridCol w:w="919"/>
        <w:gridCol w:w="917"/>
        <w:gridCol w:w="917"/>
        <w:gridCol w:w="919"/>
        <w:gridCol w:w="1108"/>
        <w:gridCol w:w="945"/>
        <w:gridCol w:w="945"/>
      </w:tblGrid>
      <w:tr w:rsidR="003E747E" w:rsidTr="00C73B65">
        <w:trPr>
          <w:trHeight w:val="43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昨日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今日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进仓</w:t>
            </w: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今日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出仓</w:t>
            </w: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今日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生产单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汇  总</w:t>
            </w: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累计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差额</w:t>
            </w: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90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788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制表人__________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/>
    <w:p w:rsidR="003E747E" w:rsidRDefault="003E747E"/>
    <w:p w:rsidR="003E747E" w:rsidRDefault="003E747E"/>
    <w:p w:rsidR="003E747E" w:rsidRDefault="003E747E"/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-049   </w:t>
      </w:r>
      <w:r>
        <w:rPr>
          <w:rFonts w:hint="eastAsia"/>
        </w:rPr>
        <w:t>成品库存日报表</w:t>
      </w:r>
    </w:p>
    <w:p w:rsidR="003E747E" w:rsidRDefault="003E747E" w:rsidP="003E747E">
      <w:pPr>
        <w:spacing w:line="280" w:lineRule="exact"/>
        <w:jc w:val="center"/>
        <w:rPr>
          <w:rFonts w:ascii="宋体" w:hAnsi="宋体"/>
          <w:b/>
        </w:rPr>
      </w:pPr>
      <w:r>
        <w:rPr>
          <w:rFonts w:ascii="宋体" w:hAnsi="宋体" w:hint="eastAsia"/>
          <w:bCs/>
          <w:color w:val="000000"/>
        </w:rPr>
        <w:t>成品库存日报表</w:t>
      </w:r>
    </w:p>
    <w:p w:rsidR="003E747E" w:rsidRDefault="003E747E" w:rsidP="003E747E">
      <w:pPr>
        <w:spacing w:line="280" w:lineRule="exact"/>
        <w:ind w:firstLine="420"/>
        <w:jc w:val="right"/>
        <w:rPr>
          <w:rFonts w:ascii="宋体" w:hAnsi="宋体"/>
        </w:rPr>
      </w:pPr>
      <w:r>
        <w:rPr>
          <w:rFonts w:ascii="宋体" w:hAnsi="宋体" w:hint="eastAsia"/>
        </w:rPr>
        <w:t>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3E747E" w:rsidTr="00C73B65">
        <w:trPr>
          <w:trHeight w:val="43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昨日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今日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进仓</w:t>
            </w: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今日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出仓</w:t>
            </w: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今日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结存</w:t>
            </w: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订单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总量</w:t>
            </w: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累计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发出</w:t>
            </w: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7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制表人__________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3-050  </w:t>
      </w:r>
      <w:r>
        <w:rPr>
          <w:rFonts w:hint="eastAsia"/>
        </w:rPr>
        <w:t>呆料库存月报表</w:t>
      </w:r>
    </w:p>
    <w:p w:rsidR="003E747E" w:rsidRDefault="003E747E" w:rsidP="003E747E">
      <w:pPr>
        <w:jc w:val="center"/>
        <w:rPr>
          <w:rFonts w:ascii="宋体" w:hAnsi="宋体"/>
          <w:bCs/>
          <w:color w:val="000000"/>
        </w:rPr>
      </w:pPr>
      <w:r>
        <w:rPr>
          <w:rFonts w:ascii="宋体" w:hAnsi="宋体" w:hint="eastAsia"/>
          <w:bCs/>
          <w:color w:val="000000"/>
        </w:rPr>
        <w:t>呆料库存月报表</w:t>
      </w:r>
    </w:p>
    <w:p w:rsidR="003E747E" w:rsidRDefault="003E747E" w:rsidP="003E747E">
      <w:pPr>
        <w:spacing w:line="280" w:lineRule="exact"/>
        <w:ind w:firstLine="420"/>
        <w:jc w:val="right"/>
        <w:rPr>
          <w:rFonts w:ascii="宋体" w:hAnsi="宋体"/>
        </w:rPr>
      </w:pPr>
      <w:r>
        <w:rPr>
          <w:rFonts w:ascii="宋体" w:hAnsi="宋体" w:hint="eastAsia"/>
        </w:rPr>
        <w:t>日期__________</w:t>
      </w:r>
    </w:p>
    <w:tbl>
      <w:tblPr>
        <w:tblW w:w="8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4"/>
        <w:gridCol w:w="814"/>
        <w:gridCol w:w="814"/>
        <w:gridCol w:w="814"/>
        <w:gridCol w:w="815"/>
        <w:gridCol w:w="649"/>
        <w:gridCol w:w="649"/>
        <w:gridCol w:w="921"/>
        <w:gridCol w:w="1015"/>
        <w:gridCol w:w="921"/>
      </w:tblGrid>
      <w:tr w:rsidR="003E747E" w:rsidTr="00C73B65">
        <w:trPr>
          <w:cantSplit/>
          <w:trHeight w:val="285"/>
          <w:jc w:val="center"/>
        </w:trPr>
        <w:tc>
          <w:tcPr>
            <w:tcW w:w="814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814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814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814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入库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815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1298" w:type="dxa"/>
            <w:gridSpan w:val="2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发生</w:t>
            </w:r>
          </w:p>
        </w:tc>
        <w:tc>
          <w:tcPr>
            <w:tcW w:w="921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拟处理方式</w:t>
            </w:r>
          </w:p>
        </w:tc>
        <w:tc>
          <w:tcPr>
            <w:tcW w:w="1015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本月处理数量</w:t>
            </w:r>
          </w:p>
        </w:tc>
        <w:tc>
          <w:tcPr>
            <w:tcW w:w="921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本月结存数量</w:t>
            </w:r>
          </w:p>
        </w:tc>
      </w:tr>
      <w:tr w:rsidR="003E747E" w:rsidTr="00C73B65">
        <w:trPr>
          <w:cantSplit/>
          <w:trHeight w:val="382"/>
          <w:jc w:val="center"/>
        </w:trPr>
        <w:tc>
          <w:tcPr>
            <w:tcW w:w="81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1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921" w:type="dxa"/>
            <w:vMerge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1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21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left="-195"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4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8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4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101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制表人__________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lastRenderedPageBreak/>
        <w:t> </w:t>
      </w:r>
      <w:r>
        <w:rPr>
          <w:rFonts w:hint="eastAsia"/>
        </w:rPr>
        <w:t>3-051</w:t>
      </w:r>
      <w:r>
        <w:rPr>
          <w:rFonts w:hint="eastAsia"/>
        </w:rPr>
        <w:t>呆料月报表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呆料月报表</w:t>
      </w:r>
    </w:p>
    <w:p w:rsidR="003E747E" w:rsidRDefault="003E747E" w:rsidP="003E747E">
      <w:pPr>
        <w:ind w:firstLineChars="3200" w:firstLine="6720"/>
        <w:rPr>
          <w:rFonts w:ascii="宋体" w:hAnsi="宋体"/>
        </w:rPr>
      </w:pPr>
      <w:r>
        <w:rPr>
          <w:rFonts w:ascii="宋体" w:hAnsi="宋体" w:hint="eastAsia"/>
        </w:rPr>
        <w:t>年   月   日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编号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名称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未使用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月份</w:t>
            </w:r>
            <w:r>
              <w:rPr>
                <w:rFonts w:ascii="宋体" w:hAnsi="宋体"/>
                <w:kern w:val="0"/>
                <w:szCs w:val="18"/>
              </w:rPr>
              <w:t>(1)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累计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耗用</w:t>
            </w: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kern w:val="0"/>
                <w:szCs w:val="18"/>
              </w:rPr>
              <w:t>$(7)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存量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kern w:val="0"/>
                <w:szCs w:val="18"/>
              </w:rPr>
              <w:t>(2)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存货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金额</w:t>
            </w: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kern w:val="0"/>
                <w:szCs w:val="18"/>
              </w:rPr>
              <w:t>(3)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累计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存货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金额</w:t>
            </w:r>
            <w:r>
              <w:rPr>
                <w:rFonts w:ascii="宋体" w:hAnsi="宋体"/>
                <w:kern w:val="0"/>
                <w:szCs w:val="18"/>
              </w:rPr>
              <w:t>(4)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占总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存货</w:t>
            </w:r>
          </w:p>
          <w:p w:rsidR="003E747E" w:rsidRDefault="003E747E" w:rsidP="00C73B65">
            <w:pPr>
              <w:ind w:firstLineChars="95" w:firstLine="199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％</w:t>
            </w:r>
            <w:r>
              <w:rPr>
                <w:rFonts w:ascii="宋体" w:hAnsi="宋体"/>
                <w:kern w:val="0"/>
                <w:szCs w:val="18"/>
              </w:rPr>
              <w:t>(5)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累计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kern w:val="0"/>
                <w:szCs w:val="18"/>
              </w:rPr>
              <w:t>(6)</w:t>
            </w: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69"/>
        </w:trPr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说   明：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1.按未使用月份(1)由大到小排列或按累计耗用$(7)由小到大排列。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2.(3)／(7)&gt;(6)的或未使用月份&gt;(6)的均印出。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用    途：供开发、生产管理及采购部门参考，设法使用。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使用部门：总经理室，开发、生产管理、采购部门。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3-052   </w:t>
      </w:r>
      <w:r>
        <w:rPr>
          <w:rFonts w:hint="eastAsia"/>
        </w:rPr>
        <w:t>废料处理清单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b/>
          <w:color w:val="0000FF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废料处理清单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5"/>
        <w:gridCol w:w="1215"/>
        <w:gridCol w:w="1215"/>
        <w:gridCol w:w="1215"/>
        <w:gridCol w:w="1215"/>
        <w:gridCol w:w="1215"/>
        <w:gridCol w:w="1215"/>
      </w:tblGrid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型号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状况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报废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原因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预计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残值(元)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实际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收入</w:t>
            </w: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 xml:space="preserve"> 仓管员：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3-053   </w:t>
      </w:r>
      <w:r>
        <w:rPr>
          <w:rFonts w:hint="eastAsia"/>
        </w:rPr>
        <w:t>废料处理跟催表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废料处理跟催表</w:t>
      </w:r>
    </w:p>
    <w:p w:rsidR="003E747E" w:rsidRDefault="003E747E" w:rsidP="003E747E">
      <w:pPr>
        <w:pStyle w:val="a8"/>
        <w:spacing w:line="240" w:lineRule="auto"/>
        <w:jc w:val="both"/>
        <w:rPr>
          <w:rFonts w:ascii="宋体" w:eastAsia="宋体" w:hAnsi="宋体"/>
          <w:sz w:val="21"/>
        </w:rPr>
      </w:pPr>
      <w:r>
        <w:rPr>
          <w:rFonts w:ascii="宋体" w:eastAsia="宋体" w:hAnsi="宋体"/>
          <w:sz w:val="21"/>
        </w:rPr>
        <w:t>处理部门：</w:t>
      </w:r>
      <w:r>
        <w:rPr>
          <w:rFonts w:ascii="宋体" w:eastAsia="宋体" w:hAnsi="宋体"/>
          <w:sz w:val="21"/>
        </w:rPr>
        <w:tab/>
      </w:r>
      <w:r>
        <w:rPr>
          <w:rFonts w:ascii="宋体" w:eastAsia="宋体" w:hAnsi="宋体"/>
          <w:sz w:val="21"/>
        </w:rPr>
        <w:tab/>
      </w:r>
      <w:r>
        <w:rPr>
          <w:rFonts w:ascii="宋体" w:eastAsia="宋体" w:hAnsi="宋体" w:hint="eastAsia"/>
          <w:sz w:val="21"/>
        </w:rPr>
        <w:t xml:space="preserve">         </w:t>
      </w:r>
      <w:r>
        <w:rPr>
          <w:rFonts w:ascii="宋体" w:eastAsia="宋体" w:hAnsi="宋体"/>
          <w:sz w:val="21"/>
        </w:rPr>
        <w:t xml:space="preserve">       </w:t>
      </w:r>
      <w:r>
        <w:rPr>
          <w:rFonts w:ascii="宋体" w:eastAsia="宋体" w:hAnsi="宋体" w:hint="eastAsia"/>
          <w:sz w:val="21"/>
        </w:rPr>
        <w:t xml:space="preserve">                  </w:t>
      </w:r>
      <w:r>
        <w:rPr>
          <w:rFonts w:ascii="宋体" w:eastAsia="宋体" w:hAnsi="宋体"/>
          <w:sz w:val="21"/>
        </w:rPr>
        <w:t xml:space="preserve">  </w:t>
      </w:r>
      <w:r>
        <w:rPr>
          <w:rFonts w:ascii="宋体" w:eastAsia="宋体" w:hAnsi="宋体" w:hint="eastAsia"/>
          <w:sz w:val="21"/>
        </w:rPr>
        <w:t xml:space="preserve">      </w:t>
      </w:r>
      <w:r>
        <w:rPr>
          <w:rFonts w:ascii="宋体" w:eastAsia="宋体" w:hAnsi="宋体"/>
          <w:sz w:val="21"/>
        </w:rPr>
        <w:t>填表：</w:t>
      </w:r>
      <w:r>
        <w:rPr>
          <w:rFonts w:ascii="宋体" w:eastAsia="宋体" w:hAnsi="宋体" w:hint="eastAsia"/>
          <w:sz w:val="21"/>
        </w:rPr>
        <w:t xml:space="preserve">   </w:t>
      </w:r>
      <w:r>
        <w:rPr>
          <w:rFonts w:ascii="宋体" w:eastAsia="宋体" w:hAnsi="宋体"/>
          <w:sz w:val="21"/>
        </w:rPr>
        <w:t>年  月  日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743"/>
        <w:gridCol w:w="33"/>
        <w:gridCol w:w="711"/>
        <w:gridCol w:w="549"/>
        <w:gridCol w:w="196"/>
        <w:gridCol w:w="883"/>
        <w:gridCol w:w="598"/>
        <w:gridCol w:w="482"/>
        <w:gridCol w:w="1079"/>
        <w:gridCol w:w="1084"/>
        <w:gridCol w:w="2147"/>
      </w:tblGrid>
      <w:tr w:rsidR="003E747E" w:rsidTr="00C73B65">
        <w:trPr>
          <w:trHeight w:val="397"/>
        </w:trPr>
        <w:tc>
          <w:tcPr>
            <w:tcW w:w="777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材料</w:t>
            </w:r>
          </w:p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编号</w:t>
            </w:r>
          </w:p>
        </w:tc>
        <w:tc>
          <w:tcPr>
            <w:tcW w:w="1260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名称</w:t>
            </w:r>
          </w:p>
        </w:tc>
        <w:tc>
          <w:tcPr>
            <w:tcW w:w="1080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规格</w:t>
            </w:r>
          </w:p>
        </w:tc>
        <w:tc>
          <w:tcPr>
            <w:tcW w:w="1080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处理表</w:t>
            </w:r>
          </w:p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编号</w:t>
            </w:r>
          </w:p>
        </w:tc>
        <w:tc>
          <w:tcPr>
            <w:tcW w:w="1080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应完成</w:t>
            </w:r>
          </w:p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期限</w:t>
            </w:r>
          </w:p>
        </w:tc>
        <w:tc>
          <w:tcPr>
            <w:tcW w:w="1080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未处理</w:t>
            </w:r>
          </w:p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数量</w:t>
            </w:r>
          </w:p>
        </w:tc>
        <w:tc>
          <w:tcPr>
            <w:tcW w:w="214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jc w:val="both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未能如期完成原因</w:t>
            </w:r>
          </w:p>
        </w:tc>
      </w:tr>
      <w:tr w:rsidR="003E747E" w:rsidTr="00C73B65">
        <w:trPr>
          <w:trHeight w:val="628"/>
        </w:trPr>
        <w:tc>
          <w:tcPr>
            <w:tcW w:w="777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1080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1080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214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1387"/>
        </w:trPr>
        <w:tc>
          <w:tcPr>
            <w:tcW w:w="1483" w:type="dxa"/>
            <w:gridSpan w:val="3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重拟处理方式</w:t>
            </w:r>
          </w:p>
        </w:tc>
        <w:tc>
          <w:tcPr>
            <w:tcW w:w="7022" w:type="dxa"/>
            <w:gridSpan w:val="8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</w:p>
        </w:tc>
      </w:tr>
      <w:tr w:rsidR="003E747E" w:rsidTr="00C73B65">
        <w:trPr>
          <w:trHeight w:val="790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出售</w:t>
            </w:r>
          </w:p>
          <w:p w:rsidR="003E747E" w:rsidRDefault="003E747E" w:rsidP="00C73B65">
            <w:pPr>
              <w:pStyle w:val="a8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期限</w:t>
            </w:r>
          </w:p>
        </w:tc>
        <w:tc>
          <w:tcPr>
            <w:tcW w:w="739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利用</w:t>
            </w:r>
          </w:p>
          <w:p w:rsidR="003E747E" w:rsidRDefault="003E747E" w:rsidP="00C73B65">
            <w:pPr>
              <w:pStyle w:val="a8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数量</w:t>
            </w:r>
          </w:p>
        </w:tc>
        <w:tc>
          <w:tcPr>
            <w:tcW w:w="4874" w:type="dxa"/>
            <w:gridSpan w:val="7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具体方案说明</w:t>
            </w:r>
          </w:p>
        </w:tc>
        <w:tc>
          <w:tcPr>
            <w:tcW w:w="214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滞料处理人</w:t>
            </w: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39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874" w:type="dxa"/>
            <w:gridSpan w:val="7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214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39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874" w:type="dxa"/>
            <w:gridSpan w:val="7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214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39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874" w:type="dxa"/>
            <w:gridSpan w:val="7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214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39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874" w:type="dxa"/>
            <w:gridSpan w:val="7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2148" w:type="dxa"/>
            <w:vAlign w:val="center"/>
          </w:tcPr>
          <w:p w:rsidR="003E747E" w:rsidRDefault="003E747E" w:rsidP="00C73B65">
            <w:pPr>
              <w:widowControl/>
              <w:ind w:firstLine="502"/>
              <w:jc w:val="center"/>
              <w:rPr>
                <w:rFonts w:ascii="宋体" w:hAnsi="宋体"/>
                <w:w w:val="120"/>
              </w:rPr>
            </w:pPr>
          </w:p>
        </w:tc>
      </w:tr>
      <w:tr w:rsidR="003E747E" w:rsidTr="00C73B65">
        <w:trPr>
          <w:trHeight w:val="397"/>
        </w:trPr>
        <w:tc>
          <w:tcPr>
            <w:tcW w:w="8505" w:type="dxa"/>
            <w:gridSpan w:val="11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处理记录</w:t>
            </w: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日期</w:t>
            </w: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方式</w:t>
            </w: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单价</w:t>
            </w: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数量</w:t>
            </w: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/>
                <w:kern w:val="0"/>
                <w:sz w:val="21"/>
              </w:rPr>
              <w:t>金额</w:t>
            </w: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</w:rPr>
              <w:t>纪</w:t>
            </w:r>
            <w:r>
              <w:rPr>
                <w:rFonts w:ascii="宋体" w:eastAsia="宋体" w:hAnsi="宋体"/>
                <w:kern w:val="0"/>
                <w:sz w:val="21"/>
              </w:rPr>
              <w:t xml:space="preserve">       要</w:t>
            </w: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74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884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598" w:type="dxa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  <w:tc>
          <w:tcPr>
            <w:tcW w:w="4790" w:type="dxa"/>
            <w:gridSpan w:val="4"/>
            <w:vAlign w:val="center"/>
          </w:tcPr>
          <w:p w:rsidR="003E747E" w:rsidRDefault="003E747E" w:rsidP="00C73B65">
            <w:pPr>
              <w:pStyle w:val="a8"/>
              <w:spacing w:line="240" w:lineRule="auto"/>
              <w:rPr>
                <w:rFonts w:ascii="宋体" w:eastAsia="宋体" w:hAnsi="宋体"/>
                <w:kern w:val="0"/>
                <w:sz w:val="21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/>
        </w:rPr>
        <w:t>处理部门主管：</w:t>
      </w:r>
      <w:r>
        <w:rPr>
          <w:rFonts w:ascii="宋体" w:hAnsi="宋体" w:hint="eastAsia"/>
        </w:rPr>
        <w:t xml:space="preserve">                组长</w:t>
      </w:r>
      <w:r>
        <w:rPr>
          <w:rFonts w:ascii="宋体" w:hAnsi="宋体"/>
        </w:rPr>
        <w:t>：</w:t>
      </w:r>
      <w:r>
        <w:rPr>
          <w:rFonts w:ascii="宋体" w:hAnsi="宋体" w:hint="eastAsia"/>
        </w:rPr>
        <w:t xml:space="preserve">                 </w:t>
      </w:r>
      <w:r>
        <w:rPr>
          <w:rFonts w:ascii="宋体" w:hAnsi="宋体"/>
        </w:rPr>
        <w:t>滞料处理人：</w:t>
      </w: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3-054   </w:t>
      </w:r>
      <w:r>
        <w:rPr>
          <w:rFonts w:hint="eastAsia"/>
        </w:rPr>
        <w:t>废料报表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废料报表</w:t>
      </w:r>
    </w:p>
    <w:p w:rsidR="003E747E" w:rsidRDefault="003E747E" w:rsidP="003E747E">
      <w:pPr>
        <w:ind w:firstLine="420"/>
        <w:rPr>
          <w:rFonts w:ascii="宋体" w:hAnsi="宋体" w:cs="文鼎细圆简"/>
          <w:kern w:val="0"/>
          <w:szCs w:val="21"/>
        </w:rPr>
      </w:pPr>
      <w:r>
        <w:rPr>
          <w:rFonts w:ascii="宋体" w:hAnsi="宋体" w:cs="文鼎细圆简" w:hint="eastAsia"/>
          <w:kern w:val="0"/>
          <w:szCs w:val="21"/>
        </w:rPr>
        <w:t>制表：                                                  日期：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851"/>
        <w:gridCol w:w="851"/>
        <w:gridCol w:w="851"/>
        <w:gridCol w:w="850"/>
        <w:gridCol w:w="850"/>
        <w:gridCol w:w="850"/>
        <w:gridCol w:w="850"/>
        <w:gridCol w:w="850"/>
        <w:gridCol w:w="851"/>
        <w:gridCol w:w="851"/>
      </w:tblGrid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编号</w:t>
            </w: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名称</w:t>
            </w: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单位</w:t>
            </w: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单价</w:t>
            </w: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废料</w:t>
            </w:r>
          </w:p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数量</w:t>
            </w: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本期废料金额</w:t>
            </w: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累计废料金额</w:t>
            </w: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累计废料率</w:t>
            </w: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产生废料原因</w:t>
            </w: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责任</w:t>
            </w:r>
          </w:p>
          <w:p w:rsidR="003E747E" w:rsidRDefault="003E747E" w:rsidP="00C73B65">
            <w:pPr>
              <w:jc w:val="center"/>
              <w:rPr>
                <w:rFonts w:ascii="宋体" w:hAnsi="宋体" w:cs="文鼎细圆简"/>
                <w:kern w:val="0"/>
                <w:szCs w:val="21"/>
              </w:rPr>
            </w:pPr>
            <w:r>
              <w:rPr>
                <w:rFonts w:ascii="宋体" w:hAnsi="宋体" w:cs="文鼎细圆简" w:hint="eastAsia"/>
                <w:kern w:val="0"/>
                <w:szCs w:val="21"/>
              </w:rPr>
              <w:t>归属</w:t>
            </w: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  <w:tr w:rsidR="003E747E" w:rsidTr="00C73B65">
        <w:trPr>
          <w:trHeight w:val="397"/>
        </w:trPr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  <w:tc>
          <w:tcPr>
            <w:tcW w:w="85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 w:cs="文鼎细圆简"/>
                <w:kern w:val="0"/>
                <w:szCs w:val="21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  <w:rPr>
          <w:b w:val="0"/>
          <w:color w:val="0000FF"/>
        </w:rPr>
      </w:pPr>
      <w:r>
        <w:rPr>
          <w:rFonts w:hint="eastAsia"/>
          <w:bCs/>
        </w:rPr>
        <w:lastRenderedPageBreak/>
        <w:t>3-055</w:t>
      </w:r>
      <w:r>
        <w:rPr>
          <w:rFonts w:hint="eastAsia"/>
          <w:b w:val="0"/>
          <w:color w:val="0000FF"/>
        </w:rPr>
        <w:t xml:space="preserve">   </w:t>
      </w:r>
      <w:r>
        <w:rPr>
          <w:rFonts w:hint="eastAsia"/>
        </w:rPr>
        <w:t>物料报废申请表</w:t>
      </w:r>
    </w:p>
    <w:p w:rsidR="003E747E" w:rsidRDefault="003E747E" w:rsidP="003E747E">
      <w:pPr>
        <w:pStyle w:val="a5"/>
        <w:widowControl w:val="0"/>
        <w:tabs>
          <w:tab w:val="left" w:pos="960"/>
        </w:tabs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物料报废申请表</w:t>
      </w:r>
    </w:p>
    <w:p w:rsidR="003E747E" w:rsidRDefault="003E747E" w:rsidP="003E747E">
      <w:pPr>
        <w:ind w:firstLine="420"/>
        <w:jc w:val="left"/>
        <w:rPr>
          <w:rFonts w:ascii="宋体" w:hAnsi="宋体"/>
          <w:u w:val="single"/>
        </w:rPr>
      </w:pPr>
      <w:r>
        <w:rPr>
          <w:rFonts w:ascii="宋体" w:hAnsi="宋体" w:hint="eastAsia"/>
        </w:rPr>
        <w:t>制表：</w:t>
      </w:r>
      <w:r>
        <w:rPr>
          <w:rFonts w:ascii="宋体" w:hAnsi="宋体" w:hint="eastAsia"/>
          <w:u w:val="single"/>
        </w:rPr>
        <w:t xml:space="preserve">        </w:t>
      </w:r>
      <w:r>
        <w:rPr>
          <w:rFonts w:ascii="宋体" w:hAnsi="宋体" w:hint="eastAsia"/>
        </w:rPr>
        <w:t xml:space="preserve">                                         日期：</w:t>
      </w:r>
      <w:r>
        <w:rPr>
          <w:rFonts w:ascii="宋体" w:hAnsi="宋体" w:hint="eastAsia"/>
          <w:u w:val="single"/>
        </w:rPr>
        <w:t xml:space="preserve">         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777"/>
        <w:gridCol w:w="720"/>
        <w:gridCol w:w="1336"/>
        <w:gridCol w:w="1233"/>
        <w:gridCol w:w="745"/>
        <w:gridCol w:w="745"/>
        <w:gridCol w:w="746"/>
        <w:gridCol w:w="1135"/>
        <w:gridCol w:w="1068"/>
      </w:tblGrid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报废申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请原因</w:t>
            </w: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拟处理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方式</w:t>
            </w: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单价</w:t>
            </w: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金额</w:t>
            </w: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如变卖预计回收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金额</w:t>
            </w: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77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97" w:type="dxa"/>
            <w:gridSpan w:val="2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总经理</w:t>
            </w: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厂长</w:t>
            </w: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生产</w:t>
            </w: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仓库主管</w:t>
            </w:r>
          </w:p>
          <w:p w:rsidR="003E747E" w:rsidRDefault="003E747E" w:rsidP="00C73B65">
            <w:pPr>
              <w:ind w:firstLineChars="100" w:firstLine="21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审核</w:t>
            </w: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97" w:type="dxa"/>
            <w:gridSpan w:val="2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财务副总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经理</w:t>
            </w:r>
          </w:p>
        </w:tc>
        <w:tc>
          <w:tcPr>
            <w:tcW w:w="133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33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技术/开发</w:t>
            </w: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品保</w:t>
            </w:r>
          </w:p>
        </w:tc>
        <w:tc>
          <w:tcPr>
            <w:tcW w:w="74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制表人</w:t>
            </w:r>
          </w:p>
        </w:tc>
        <w:tc>
          <w:tcPr>
            <w:tcW w:w="106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3-056  </w:t>
      </w:r>
      <w:r>
        <w:rPr>
          <w:rFonts w:hint="eastAsia"/>
          <w:bCs/>
          <w:color w:val="000000"/>
        </w:rPr>
        <w:t>送货日报表</w:t>
      </w:r>
    </w:p>
    <w:p w:rsidR="003E747E" w:rsidRDefault="003E747E" w:rsidP="003E747E">
      <w:pPr>
        <w:jc w:val="center"/>
        <w:rPr>
          <w:rFonts w:ascii="宋体" w:hAnsi="宋体"/>
          <w:bCs/>
          <w:color w:val="000000"/>
        </w:rPr>
      </w:pPr>
      <w:r>
        <w:rPr>
          <w:rFonts w:ascii="宋体" w:hAnsi="宋体" w:hint="eastAsia"/>
          <w:bCs/>
          <w:color w:val="000000"/>
        </w:rPr>
        <w:t>送货日报表</w:t>
      </w:r>
    </w:p>
    <w:p w:rsidR="003E747E" w:rsidRDefault="003E747E" w:rsidP="003E747E">
      <w:pPr>
        <w:spacing w:line="280" w:lineRule="exact"/>
        <w:ind w:firstLine="420"/>
        <w:jc w:val="right"/>
        <w:rPr>
          <w:rFonts w:ascii="宋体" w:hAnsi="宋体"/>
        </w:rPr>
      </w:pPr>
      <w:r>
        <w:rPr>
          <w:rFonts w:ascii="宋体" w:hAnsi="宋体" w:hint="eastAsia"/>
        </w:rPr>
        <w:t>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"/>
        <w:gridCol w:w="946"/>
        <w:gridCol w:w="946"/>
        <w:gridCol w:w="944"/>
        <w:gridCol w:w="945"/>
        <w:gridCol w:w="945"/>
        <w:gridCol w:w="944"/>
        <w:gridCol w:w="945"/>
        <w:gridCol w:w="945"/>
      </w:tblGrid>
      <w:tr w:rsidR="003E747E" w:rsidTr="00C73B65">
        <w:trPr>
          <w:trHeight w:val="43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客户</w:t>
            </w: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订单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总量</w:t>
            </w: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送货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累计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送货</w:t>
            </w: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累计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差额</w:t>
            </w: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货仓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库存</w:t>
            </w: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制表人__________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3-057   </w:t>
      </w:r>
      <w:r>
        <w:rPr>
          <w:rFonts w:hint="eastAsia"/>
        </w:rPr>
        <w:t>退料月报表</w:t>
      </w:r>
    </w:p>
    <w:p w:rsidR="003E747E" w:rsidRDefault="003E747E" w:rsidP="003E747E">
      <w:pPr>
        <w:jc w:val="center"/>
        <w:rPr>
          <w:rFonts w:ascii="宋体" w:hAnsi="宋体"/>
          <w:bCs/>
          <w:color w:val="000000"/>
        </w:rPr>
      </w:pPr>
      <w:r>
        <w:rPr>
          <w:rFonts w:ascii="宋体" w:hAnsi="宋体" w:hint="eastAsia"/>
          <w:bCs/>
          <w:color w:val="000000"/>
        </w:rPr>
        <w:t>退料月报表</w:t>
      </w:r>
    </w:p>
    <w:p w:rsidR="003E747E" w:rsidRDefault="003E747E" w:rsidP="003E747E">
      <w:pPr>
        <w:spacing w:line="280" w:lineRule="exact"/>
        <w:ind w:firstLine="420"/>
        <w:jc w:val="right"/>
        <w:rPr>
          <w:rFonts w:ascii="宋体" w:hAnsi="宋体"/>
        </w:rPr>
      </w:pPr>
      <w:r>
        <w:rPr>
          <w:rFonts w:ascii="宋体" w:hAnsi="宋体" w:hint="eastAsia"/>
        </w:rPr>
        <w:t>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4"/>
        <w:gridCol w:w="944"/>
        <w:gridCol w:w="945"/>
        <w:gridCol w:w="945"/>
        <w:gridCol w:w="946"/>
        <w:gridCol w:w="945"/>
        <w:gridCol w:w="945"/>
        <w:gridCol w:w="945"/>
        <w:gridCol w:w="946"/>
      </w:tblGrid>
      <w:tr w:rsidR="003E747E" w:rsidTr="00C73B65">
        <w:trPr>
          <w:trHeight w:val="43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 格</w:t>
            </w: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退料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退料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原因</w:t>
            </w: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补料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厂商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交换</w:t>
            </w: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货仓</w:t>
            </w:r>
          </w:p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库存</w:t>
            </w: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69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7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制表人__________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3-058 </w:t>
      </w:r>
      <w:r>
        <w:rPr>
          <w:rFonts w:hint="eastAsia"/>
        </w:rPr>
        <w:t>成品入库单</w:t>
      </w:r>
    </w:p>
    <w:p w:rsidR="003E747E" w:rsidRDefault="003E747E" w:rsidP="003E747E">
      <w:pPr>
        <w:ind w:firstLineChars="95" w:firstLine="199"/>
        <w:jc w:val="center"/>
        <w:rPr>
          <w:rFonts w:ascii="宋体" w:hAnsi="宋体"/>
          <w:bCs/>
          <w:szCs w:val="34"/>
        </w:rPr>
      </w:pPr>
      <w:r>
        <w:rPr>
          <w:rFonts w:ascii="宋体" w:hAnsi="宋体" w:hint="eastAsia"/>
          <w:bCs/>
          <w:szCs w:val="34"/>
        </w:rPr>
        <w:t>成品入库单</w:t>
      </w:r>
    </w:p>
    <w:p w:rsidR="003E747E" w:rsidRDefault="003E747E" w:rsidP="003E747E">
      <w:pPr>
        <w:snapToGrid w:val="0"/>
        <w:spacing w:line="0" w:lineRule="atLeast"/>
        <w:ind w:firstLine="420"/>
        <w:jc w:val="center"/>
        <w:rPr>
          <w:rFonts w:ascii="宋体" w:hAnsi="宋体"/>
          <w:bCs/>
          <w:szCs w:val="34"/>
        </w:rPr>
      </w:pPr>
      <w:r>
        <w:rPr>
          <w:rFonts w:ascii="宋体" w:hAnsi="宋体" w:hint="eastAsia"/>
          <w:bCs/>
          <w:szCs w:val="34"/>
        </w:rPr>
        <w:t xml:space="preserve">                                                      编号：</w:t>
      </w:r>
    </w:p>
    <w:tbl>
      <w:tblPr>
        <w:tblpPr w:leftFromText="180" w:rightFromText="180" w:vertAnchor="text" w:horzAnchor="margin" w:tblpX="324" w:tblpY="314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8"/>
        <w:gridCol w:w="958"/>
        <w:gridCol w:w="1176"/>
        <w:gridCol w:w="1383"/>
        <w:gridCol w:w="1170"/>
        <w:gridCol w:w="851"/>
        <w:gridCol w:w="851"/>
        <w:gridCol w:w="948"/>
      </w:tblGrid>
      <w:tr w:rsidR="003E747E" w:rsidTr="00C73B65">
        <w:trPr>
          <w:trHeight w:val="611"/>
        </w:trPr>
        <w:tc>
          <w:tcPr>
            <w:tcW w:w="1152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投产</w:t>
            </w:r>
          </w:p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批号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编 号</w:t>
            </w:r>
          </w:p>
        </w:tc>
        <w:tc>
          <w:tcPr>
            <w:tcW w:w="1161" w:type="dxa"/>
            <w:vAlign w:val="center"/>
          </w:tcPr>
          <w:p w:rsidR="003E747E" w:rsidRDefault="003E747E" w:rsidP="00C73B65">
            <w:pPr>
              <w:spacing w:line="0" w:lineRule="atLeast"/>
              <w:ind w:firstLineChars="95" w:firstLine="199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品 名</w:t>
            </w:r>
          </w:p>
        </w:tc>
        <w:tc>
          <w:tcPr>
            <w:tcW w:w="1365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型号/规格</w:t>
            </w:r>
          </w:p>
        </w:tc>
        <w:tc>
          <w:tcPr>
            <w:tcW w:w="1155" w:type="dxa"/>
            <w:vAlign w:val="center"/>
          </w:tcPr>
          <w:p w:rsidR="003E747E" w:rsidRDefault="003E747E" w:rsidP="00C73B65">
            <w:pPr>
              <w:spacing w:line="0" w:lineRule="atLeast"/>
              <w:ind w:firstLineChars="95" w:firstLine="199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配 备</w:t>
            </w:r>
          </w:p>
        </w:tc>
        <w:tc>
          <w:tcPr>
            <w:tcW w:w="840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单位</w:t>
            </w:r>
          </w:p>
        </w:tc>
        <w:tc>
          <w:tcPr>
            <w:tcW w:w="840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数 量</w:t>
            </w:r>
          </w:p>
        </w:tc>
        <w:tc>
          <w:tcPr>
            <w:tcW w:w="936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备 注</w:t>
            </w: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3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3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    </w:t>
            </w: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3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3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3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3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2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503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</w:tbl>
    <w:p w:rsidR="003E747E" w:rsidRDefault="003E747E" w:rsidP="003E747E">
      <w:pPr>
        <w:spacing w:line="0" w:lineRule="atLeast"/>
        <w:ind w:firstLine="420"/>
        <w:rPr>
          <w:rFonts w:ascii="宋体" w:hAnsi="宋体"/>
          <w:bCs/>
        </w:rPr>
      </w:pPr>
      <w:r>
        <w:rPr>
          <w:rFonts w:ascii="宋体" w:hAnsi="宋体" w:hint="eastAsia"/>
          <w:bCs/>
        </w:rPr>
        <w:t>合同号：</w:t>
      </w:r>
      <w:r>
        <w:rPr>
          <w:rFonts w:ascii="宋体" w:hAnsi="宋体" w:hint="eastAsia"/>
          <w:bCs/>
          <w:u w:val="single"/>
        </w:rPr>
        <w:t xml:space="preserve">            </w:t>
      </w:r>
      <w:r>
        <w:rPr>
          <w:rFonts w:ascii="宋体" w:hAnsi="宋体" w:hint="eastAsia"/>
          <w:bCs/>
        </w:rPr>
        <w:t xml:space="preserve">  客户名称：</w:t>
      </w:r>
      <w:r>
        <w:rPr>
          <w:rFonts w:ascii="宋体" w:hAnsi="宋体" w:hint="eastAsia"/>
          <w:bCs/>
          <w:u w:val="single"/>
        </w:rPr>
        <w:t xml:space="preserve">           </w:t>
      </w:r>
      <w:r>
        <w:rPr>
          <w:rFonts w:ascii="宋体" w:hAnsi="宋体" w:hint="eastAsia"/>
          <w:bCs/>
        </w:rPr>
        <w:t xml:space="preserve">                   年   月    日</w:t>
      </w:r>
    </w:p>
    <w:p w:rsidR="003E747E" w:rsidRDefault="003E747E" w:rsidP="003E747E">
      <w:pPr>
        <w:ind w:firstLineChars="100" w:firstLine="210"/>
        <w:rPr>
          <w:rFonts w:ascii="宋体" w:hAnsi="宋体"/>
          <w:bCs/>
        </w:rPr>
      </w:pPr>
      <w:r>
        <w:rPr>
          <w:rFonts w:ascii="宋体" w:hAnsi="宋体" w:hint="eastAsia"/>
          <w:bCs/>
        </w:rPr>
        <w:t>入库单位/人：               检验员：                  仓管员：</w:t>
      </w:r>
    </w:p>
    <w:p w:rsidR="003E747E" w:rsidRDefault="003E747E" w:rsidP="003E747E">
      <w:pPr>
        <w:spacing w:line="0" w:lineRule="atLeast"/>
        <w:ind w:firstLine="422"/>
        <w:jc w:val="center"/>
        <w:rPr>
          <w:rFonts w:ascii="宋体" w:hAnsi="宋体"/>
          <w:b/>
        </w:rPr>
      </w:pPr>
    </w:p>
    <w:p w:rsidR="003E747E" w:rsidRDefault="003E747E" w:rsidP="003E747E">
      <w:pPr>
        <w:snapToGrid w:val="0"/>
        <w:spacing w:line="0" w:lineRule="atLeast"/>
        <w:ind w:firstLine="422"/>
        <w:jc w:val="center"/>
        <w:rPr>
          <w:rFonts w:ascii="宋体" w:hAnsi="宋体"/>
          <w:b/>
          <w:szCs w:val="34"/>
        </w:rPr>
      </w:pPr>
    </w:p>
    <w:p w:rsidR="003E747E" w:rsidRDefault="003E747E" w:rsidP="003E747E">
      <w:pPr>
        <w:snapToGrid w:val="0"/>
        <w:spacing w:line="0" w:lineRule="atLeast"/>
        <w:ind w:firstLine="422"/>
        <w:jc w:val="center"/>
        <w:rPr>
          <w:rFonts w:ascii="宋体" w:hAnsi="宋体"/>
          <w:b/>
          <w:szCs w:val="34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3-059   </w:t>
      </w:r>
      <w:r>
        <w:rPr>
          <w:rFonts w:hint="eastAsia"/>
        </w:rPr>
        <w:t>成品出库单</w:t>
      </w:r>
    </w:p>
    <w:p w:rsidR="003E747E" w:rsidRDefault="003E747E" w:rsidP="003E747E">
      <w:pPr>
        <w:snapToGrid w:val="0"/>
        <w:spacing w:line="0" w:lineRule="atLeast"/>
        <w:ind w:firstLine="420"/>
        <w:jc w:val="center"/>
        <w:rPr>
          <w:rFonts w:ascii="宋体" w:hAnsi="宋体"/>
          <w:bCs/>
          <w:szCs w:val="34"/>
        </w:rPr>
      </w:pPr>
      <w:r>
        <w:rPr>
          <w:rFonts w:ascii="宋体" w:hAnsi="宋体" w:hint="eastAsia"/>
          <w:bCs/>
          <w:szCs w:val="34"/>
        </w:rPr>
        <w:t>成品出库单</w:t>
      </w:r>
    </w:p>
    <w:p w:rsidR="003E747E" w:rsidRDefault="003E747E" w:rsidP="003E747E">
      <w:pPr>
        <w:snapToGrid w:val="0"/>
        <w:spacing w:line="0" w:lineRule="atLeast"/>
        <w:ind w:firstLine="420"/>
        <w:jc w:val="center"/>
        <w:rPr>
          <w:rFonts w:ascii="宋体" w:hAnsi="宋体"/>
          <w:bCs/>
          <w:szCs w:val="34"/>
        </w:rPr>
      </w:pPr>
      <w:r>
        <w:rPr>
          <w:rFonts w:ascii="宋体" w:hAnsi="宋体" w:hint="eastAsia"/>
          <w:bCs/>
          <w:szCs w:val="34"/>
        </w:rPr>
        <w:t xml:space="preserve">                                                    编号：</w:t>
      </w:r>
    </w:p>
    <w:tbl>
      <w:tblPr>
        <w:tblpPr w:leftFromText="180" w:rightFromText="180" w:vertAnchor="text" w:horzAnchor="margin" w:tblpX="324" w:tblpY="314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011"/>
        <w:gridCol w:w="1027"/>
        <w:gridCol w:w="1154"/>
        <w:gridCol w:w="1003"/>
        <w:gridCol w:w="743"/>
        <w:gridCol w:w="849"/>
        <w:gridCol w:w="955"/>
        <w:gridCol w:w="755"/>
      </w:tblGrid>
      <w:tr w:rsidR="003E747E" w:rsidTr="00C73B65">
        <w:trPr>
          <w:trHeight w:val="616"/>
        </w:trPr>
        <w:tc>
          <w:tcPr>
            <w:tcW w:w="1008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投产</w:t>
            </w:r>
          </w:p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批号</w:t>
            </w:r>
          </w:p>
        </w:tc>
        <w:tc>
          <w:tcPr>
            <w:tcW w:w="1011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编 号</w:t>
            </w:r>
          </w:p>
        </w:tc>
        <w:tc>
          <w:tcPr>
            <w:tcW w:w="1027" w:type="dxa"/>
            <w:vAlign w:val="center"/>
          </w:tcPr>
          <w:p w:rsidR="003E747E" w:rsidRDefault="003E747E" w:rsidP="00C73B65">
            <w:pPr>
              <w:spacing w:line="0" w:lineRule="atLeast"/>
              <w:ind w:firstLineChars="49" w:firstLine="103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品 名</w:t>
            </w:r>
          </w:p>
        </w:tc>
        <w:tc>
          <w:tcPr>
            <w:tcW w:w="1154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型号/规格</w:t>
            </w:r>
          </w:p>
        </w:tc>
        <w:tc>
          <w:tcPr>
            <w:tcW w:w="1003" w:type="dxa"/>
            <w:vAlign w:val="center"/>
          </w:tcPr>
          <w:p w:rsidR="003E747E" w:rsidRDefault="003E747E" w:rsidP="00C73B65">
            <w:pPr>
              <w:spacing w:line="0" w:lineRule="atLeast"/>
              <w:ind w:firstLineChars="49" w:firstLine="103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配 备</w:t>
            </w: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单位</w:t>
            </w:r>
          </w:p>
        </w:tc>
        <w:tc>
          <w:tcPr>
            <w:tcW w:w="849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数 量</w:t>
            </w:r>
          </w:p>
        </w:tc>
        <w:tc>
          <w:tcPr>
            <w:tcW w:w="955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科目号</w:t>
            </w:r>
          </w:p>
        </w:tc>
        <w:tc>
          <w:tcPr>
            <w:tcW w:w="755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备 注</w:t>
            </w: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  <w:tr w:rsidR="003E747E" w:rsidTr="00C73B65">
        <w:trPr>
          <w:trHeight w:val="435"/>
        </w:trPr>
        <w:tc>
          <w:tcPr>
            <w:tcW w:w="100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1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27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154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  <w:tc>
          <w:tcPr>
            <w:tcW w:w="7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bCs/>
              </w:rPr>
            </w:pPr>
          </w:p>
        </w:tc>
      </w:tr>
    </w:tbl>
    <w:p w:rsidR="003E747E" w:rsidRDefault="003E747E" w:rsidP="003E747E">
      <w:pPr>
        <w:spacing w:line="0" w:lineRule="atLeast"/>
        <w:ind w:firstLine="420"/>
        <w:rPr>
          <w:rFonts w:ascii="宋体" w:hAnsi="宋体"/>
          <w:bCs/>
        </w:rPr>
      </w:pPr>
      <w:r>
        <w:rPr>
          <w:rFonts w:ascii="宋体" w:hAnsi="宋体" w:hint="eastAsia"/>
          <w:bCs/>
        </w:rPr>
        <w:t>合同号：</w:t>
      </w:r>
      <w:r>
        <w:rPr>
          <w:rFonts w:ascii="宋体" w:hAnsi="宋体" w:hint="eastAsia"/>
          <w:bCs/>
          <w:u w:val="single"/>
        </w:rPr>
        <w:t xml:space="preserve">            </w:t>
      </w:r>
      <w:r>
        <w:rPr>
          <w:rFonts w:ascii="宋体" w:hAnsi="宋体" w:hint="eastAsia"/>
          <w:bCs/>
        </w:rPr>
        <w:t xml:space="preserve"> 收货单位：</w:t>
      </w:r>
      <w:r>
        <w:rPr>
          <w:rFonts w:ascii="宋体" w:hAnsi="宋体" w:hint="eastAsia"/>
          <w:bCs/>
          <w:u w:val="single"/>
        </w:rPr>
        <w:t xml:space="preserve">           </w:t>
      </w:r>
      <w:r>
        <w:rPr>
          <w:rFonts w:ascii="宋体" w:hAnsi="宋体" w:hint="eastAsia"/>
          <w:bCs/>
        </w:rPr>
        <w:t xml:space="preserve">                     年    月    日</w:t>
      </w:r>
    </w:p>
    <w:p w:rsidR="003E747E" w:rsidRDefault="003E747E" w:rsidP="003E747E">
      <w:pPr>
        <w:ind w:firstLineChars="100" w:firstLine="210"/>
        <w:rPr>
          <w:rFonts w:ascii="宋体" w:hAnsi="宋体"/>
          <w:b/>
        </w:rPr>
      </w:pPr>
      <w:r>
        <w:rPr>
          <w:rFonts w:ascii="宋体" w:hAnsi="宋体" w:hint="eastAsia"/>
          <w:bCs/>
        </w:rPr>
        <w:t>出库单位/人：               检验员：                  仓管员</w:t>
      </w:r>
      <w:r>
        <w:rPr>
          <w:rFonts w:ascii="宋体" w:hAnsi="宋体" w:hint="eastAsia"/>
          <w:b/>
        </w:rPr>
        <w:t>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  <w:rPr>
          <w:b w:val="0"/>
          <w:szCs w:val="34"/>
        </w:rPr>
      </w:pPr>
      <w:r>
        <w:rPr>
          <w:rFonts w:hint="eastAsia"/>
        </w:rPr>
        <w:lastRenderedPageBreak/>
        <w:t xml:space="preserve">3-060   </w:t>
      </w:r>
      <w:r>
        <w:rPr>
          <w:rFonts w:hint="eastAsia"/>
        </w:rPr>
        <w:t>材料去向一览表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材料去向一览表</w:t>
      </w:r>
    </w:p>
    <w:p w:rsidR="003E747E" w:rsidRDefault="003E747E" w:rsidP="003E747E">
      <w:pPr>
        <w:ind w:firstLineChars="2800" w:firstLine="5880"/>
        <w:rPr>
          <w:rFonts w:ascii="宋体" w:hAnsi="宋体"/>
        </w:rPr>
      </w:pPr>
      <w:r>
        <w:rPr>
          <w:rFonts w:ascii="宋体" w:hAnsi="宋体" w:hint="eastAsia"/>
        </w:rPr>
        <w:t>日期：   年   月   日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1096"/>
        <w:gridCol w:w="1097"/>
        <w:gridCol w:w="1097"/>
        <w:gridCol w:w="1096"/>
        <w:gridCol w:w="1097"/>
        <w:gridCol w:w="1097"/>
        <w:gridCol w:w="1097"/>
      </w:tblGrid>
      <w:tr w:rsidR="003E747E" w:rsidTr="00C73B65">
        <w:trPr>
          <w:trHeight w:val="626"/>
        </w:trPr>
        <w:tc>
          <w:tcPr>
            <w:tcW w:w="828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09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109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109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109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09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用途</w:t>
            </w:r>
          </w:p>
        </w:tc>
        <w:tc>
          <w:tcPr>
            <w:tcW w:w="109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领用人</w:t>
            </w:r>
          </w:p>
        </w:tc>
        <w:tc>
          <w:tcPr>
            <w:tcW w:w="109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505" w:type="dxa"/>
            <w:gridSpan w:val="8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说明：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(1)该表每月月底统计一次，核销差异数目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(2)使用者必须向材料管理者口头声明，由管理者记录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(3)若材料无法归还，使用者要亲笔签名留底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(4)每次超出10个以上者，需有科长盖章</w:t>
            </w: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确认：                                  记录：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3-061   </w:t>
      </w:r>
      <w:r>
        <w:rPr>
          <w:rFonts w:hint="eastAsia"/>
        </w:rPr>
        <w:t>材料移动表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材料移动表</w:t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 xml:space="preserve">TO：生产管理部                          </w:t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CC：仓管部                                            日期：  年    月   日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1279"/>
        <w:gridCol w:w="1280"/>
        <w:gridCol w:w="1279"/>
        <w:gridCol w:w="1280"/>
        <w:gridCol w:w="1279"/>
        <w:gridCol w:w="1280"/>
      </w:tblGrid>
      <w:tr w:rsidR="003E747E" w:rsidTr="00C73B65">
        <w:trPr>
          <w:trHeight w:val="632"/>
        </w:trPr>
        <w:tc>
          <w:tcPr>
            <w:tcW w:w="828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顺序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128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28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移动日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移动场所</w:t>
            </w:r>
          </w:p>
        </w:tc>
        <w:tc>
          <w:tcPr>
            <w:tcW w:w="1280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397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28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8505" w:type="dxa"/>
            <w:gridSpan w:val="7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说明：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(1)需有双方主管的签名才有效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(2)需注明转移具体时间，电脑系统按此时间记录</w:t>
            </w:r>
          </w:p>
        </w:tc>
      </w:tr>
    </w:tbl>
    <w:p w:rsidR="003E747E" w:rsidRDefault="003E747E" w:rsidP="003E747E">
      <w:pPr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主管：                                     责任人：</w:t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3-062   </w:t>
      </w:r>
      <w:r>
        <w:rPr>
          <w:rFonts w:hint="eastAsia"/>
        </w:rPr>
        <w:t>辅料进出管理台账</w:t>
      </w:r>
    </w:p>
    <w:p w:rsidR="003E747E" w:rsidRDefault="003E747E" w:rsidP="003E747E">
      <w:pPr>
        <w:ind w:firstLineChars="95" w:firstLine="199"/>
        <w:jc w:val="center"/>
        <w:rPr>
          <w:rFonts w:ascii="宋体" w:hAnsi="宋体"/>
        </w:rPr>
      </w:pPr>
      <w:r>
        <w:rPr>
          <w:rFonts w:ascii="宋体" w:hAnsi="宋体" w:hint="eastAsia"/>
        </w:rPr>
        <w:t>辅料进出管理台账</w:t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名称：</w:t>
      </w:r>
      <w:r>
        <w:rPr>
          <w:rFonts w:ascii="宋体" w:hAnsi="宋体"/>
        </w:rPr>
        <w:t xml:space="preserve">                            </w:t>
      </w:r>
      <w:r>
        <w:rPr>
          <w:rFonts w:ascii="宋体" w:hAnsi="宋体" w:hint="eastAsia"/>
        </w:rPr>
        <w:t>数量：</w:t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型号：</w:t>
      </w:r>
      <w:r>
        <w:rPr>
          <w:rFonts w:ascii="宋体" w:hAnsi="宋体"/>
        </w:rPr>
        <w:t xml:space="preserve">                            </w:t>
      </w:r>
      <w:r>
        <w:rPr>
          <w:rFonts w:ascii="宋体" w:hAnsi="宋体" w:hint="eastAsia"/>
        </w:rPr>
        <w:t>日期：</w:t>
      </w:r>
      <w:r>
        <w:rPr>
          <w:rFonts w:ascii="宋体" w:hAnsi="宋体"/>
        </w:rPr>
        <w:t xml:space="preserve">                 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000"/>
      </w:tblPr>
      <w:tblGrid>
        <w:gridCol w:w="765"/>
        <w:gridCol w:w="872"/>
        <w:gridCol w:w="872"/>
        <w:gridCol w:w="872"/>
        <w:gridCol w:w="624"/>
        <w:gridCol w:w="900"/>
        <w:gridCol w:w="900"/>
        <w:gridCol w:w="900"/>
        <w:gridCol w:w="900"/>
        <w:gridCol w:w="900"/>
      </w:tblGrid>
      <w:tr w:rsidR="003E747E" w:rsidTr="00C73B65">
        <w:trPr>
          <w:trHeight w:val="632"/>
        </w:trPr>
        <w:tc>
          <w:tcPr>
            <w:tcW w:w="3381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 库 栏</w:t>
            </w:r>
          </w:p>
        </w:tc>
        <w:tc>
          <w:tcPr>
            <w:tcW w:w="5124" w:type="dxa"/>
            <w:gridSpan w:val="6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 库 栏</w:t>
            </w:r>
          </w:p>
        </w:tc>
      </w:tr>
      <w:tr w:rsidR="003E747E" w:rsidTr="00C73B65">
        <w:trPr>
          <w:trHeight w:val="621"/>
        </w:trPr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来源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订单号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去向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领用人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剩余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责任人</w:t>
            </w:r>
          </w:p>
        </w:tc>
      </w:tr>
      <w:tr w:rsidR="003E747E" w:rsidTr="00C73B65">
        <w:trPr>
          <w:trHeight w:val="340"/>
        </w:trPr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76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72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624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883"/>
        </w:trPr>
        <w:tc>
          <w:tcPr>
            <w:tcW w:w="765" w:type="dxa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</w:rPr>
              <w:t>说明</w:t>
            </w:r>
          </w:p>
        </w:tc>
        <w:tc>
          <w:tcPr>
            <w:tcW w:w="7740" w:type="dxa"/>
            <w:gridSpan w:val="9"/>
            <w:vAlign w:val="center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(1)每次进出库都及时记录</w:t>
            </w:r>
          </w:p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(2)每月盘点一次，核对账面和实数的差异</w:t>
            </w:r>
          </w:p>
          <w:p w:rsidR="003E747E" w:rsidRDefault="003E747E" w:rsidP="00C73B65">
            <w:pPr>
              <w:spacing w:line="260" w:lineRule="exact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  <w:spacing w:val="-2"/>
              </w:rPr>
              <w:t>(3)除“领用人”一栏签名之外，其他栏目由辅料管理人员填写</w:t>
            </w: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3-063  </w:t>
      </w:r>
      <w:r>
        <w:rPr>
          <w:rFonts w:hint="eastAsia"/>
        </w:rPr>
        <w:t>辅料新领申请单</w:t>
      </w:r>
    </w:p>
    <w:p w:rsidR="003E747E" w:rsidRDefault="003E747E" w:rsidP="003E747E">
      <w:pPr>
        <w:ind w:firstLineChars="95" w:firstLine="199"/>
        <w:jc w:val="center"/>
        <w:rPr>
          <w:rFonts w:ascii="宋体" w:hAnsi="宋体"/>
        </w:rPr>
      </w:pPr>
      <w:r>
        <w:rPr>
          <w:rFonts w:ascii="宋体" w:hAnsi="宋体" w:hint="eastAsia"/>
        </w:rPr>
        <w:t>辅料新领申请单</w:t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 xml:space="preserve">申请部门：                                             日期：                 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1"/>
        <w:gridCol w:w="885"/>
        <w:gridCol w:w="2126"/>
        <w:gridCol w:w="2126"/>
        <w:gridCol w:w="2127"/>
      </w:tblGrid>
      <w:tr w:rsidR="003E747E" w:rsidTr="00C73B65">
        <w:trPr>
          <w:trHeight w:val="659"/>
        </w:trPr>
        <w:tc>
          <w:tcPr>
            <w:tcW w:w="2126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辅料名称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需要数量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申请人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上司确认</w:t>
            </w: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212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212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212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2127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212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212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2127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40"/>
        </w:trPr>
        <w:tc>
          <w:tcPr>
            <w:tcW w:w="2126" w:type="dxa"/>
            <w:gridSpan w:val="2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212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212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2127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241" w:type="dxa"/>
            <w:vAlign w:val="center"/>
          </w:tcPr>
          <w:p w:rsidR="003E747E" w:rsidRDefault="003E747E" w:rsidP="00C73B65">
            <w:pPr>
              <w:spacing w:line="260" w:lineRule="exact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说明</w:t>
            </w:r>
          </w:p>
        </w:tc>
        <w:tc>
          <w:tcPr>
            <w:tcW w:w="7264" w:type="dxa"/>
            <w:gridSpan w:val="4"/>
          </w:tcPr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(1)该表由申请人填写，经上司确认后，交仓库收回存底备查</w:t>
            </w:r>
          </w:p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(2)职务为科长以上者，才有权力审批新辅料</w:t>
            </w:r>
          </w:p>
          <w:p w:rsidR="003E747E" w:rsidRDefault="003E747E" w:rsidP="00C73B65">
            <w:pPr>
              <w:spacing w:line="2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(3)多增加使用数量，视为新领</w:t>
            </w: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t xml:space="preserve">3-064   </w:t>
      </w:r>
      <w:r>
        <w:rPr>
          <w:rFonts w:hint="eastAsia"/>
        </w:rPr>
        <w:t>辅料废弃申请表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辅料废弃申请表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7"/>
        <w:gridCol w:w="1418"/>
        <w:gridCol w:w="1417"/>
        <w:gridCol w:w="1418"/>
        <w:gridCol w:w="1417"/>
        <w:gridCol w:w="1418"/>
      </w:tblGrid>
      <w:tr w:rsidR="003E747E" w:rsidTr="00C73B65">
        <w:trPr>
          <w:trHeight w:val="652"/>
        </w:trPr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型号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194" w:firstLine="40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废弃理由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经办人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747E" w:rsidRDefault="003E747E" w:rsidP="00C73B65">
            <w:pPr>
              <w:ind w:firstLineChars="194" w:firstLine="40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认可</w:t>
            </w:r>
          </w:p>
        </w:tc>
      </w:tr>
      <w:tr w:rsidR="003E747E" w:rsidTr="00C73B65">
        <w:trPr>
          <w:trHeight w:val="397"/>
        </w:trPr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1417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418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417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418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417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418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t xml:space="preserve">3-065    </w:t>
      </w:r>
      <w:r>
        <w:rPr>
          <w:rFonts w:hint="eastAsia"/>
        </w:rPr>
        <w:t>入库单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入库单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jc w:val="center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</w:t>
      </w:r>
      <w:r>
        <w:rPr>
          <w:rFonts w:ascii="宋体" w:hAnsi="宋体" w:hint="eastAsia"/>
          <w:b/>
          <w:bCs/>
        </w:rPr>
        <w:t xml:space="preserve">    </w:t>
      </w:r>
      <w:r>
        <w:rPr>
          <w:rFonts w:ascii="宋体" w:hAnsi="宋体" w:hint="eastAsia"/>
        </w:rPr>
        <w:t xml:space="preserve">    编号：</w:t>
      </w:r>
      <w:r>
        <w:rPr>
          <w:rFonts w:ascii="宋体" w:hAnsi="宋体" w:hint="eastAsia"/>
          <w:u w:val="single"/>
        </w:rPr>
        <w:t xml:space="preserve">            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>入库单位: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 xml:space="preserve">                               日期:</w:t>
      </w: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日</w:t>
      </w:r>
    </w:p>
    <w:tbl>
      <w:tblPr>
        <w:tblW w:w="850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"/>
        <w:gridCol w:w="539"/>
        <w:gridCol w:w="602"/>
        <w:gridCol w:w="1142"/>
        <w:gridCol w:w="1143"/>
        <w:gridCol w:w="793"/>
        <w:gridCol w:w="954"/>
        <w:gridCol w:w="868"/>
        <w:gridCol w:w="82"/>
        <w:gridCol w:w="787"/>
        <w:gridCol w:w="1095"/>
      </w:tblGrid>
      <w:tr w:rsidR="003E747E" w:rsidTr="00C73B65">
        <w:trPr>
          <w:cantSplit/>
          <w:trHeight w:val="420"/>
        </w:trPr>
        <w:tc>
          <w:tcPr>
            <w:tcW w:w="501" w:type="dxa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143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料号</w:t>
            </w:r>
          </w:p>
        </w:tc>
        <w:tc>
          <w:tcPr>
            <w:tcW w:w="1143" w:type="dxa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1144" w:type="dxa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1739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869" w:type="dxa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单价</w:t>
            </w:r>
          </w:p>
        </w:tc>
        <w:tc>
          <w:tcPr>
            <w:tcW w:w="870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金额</w:t>
            </w:r>
          </w:p>
        </w:tc>
        <w:tc>
          <w:tcPr>
            <w:tcW w:w="1096" w:type="dxa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cantSplit/>
          <w:trHeight w:val="420"/>
        </w:trPr>
        <w:tc>
          <w:tcPr>
            <w:tcW w:w="501" w:type="dxa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送交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实收</w:t>
            </w:r>
          </w:p>
        </w:tc>
        <w:tc>
          <w:tcPr>
            <w:tcW w:w="869" w:type="dxa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50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79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6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9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54"/>
        </w:trPr>
        <w:tc>
          <w:tcPr>
            <w:tcW w:w="104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确认</w:t>
            </w:r>
          </w:p>
        </w:tc>
        <w:tc>
          <w:tcPr>
            <w:tcW w:w="174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</w:p>
        </w:tc>
        <w:tc>
          <w:tcPr>
            <w:tcW w:w="113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="144"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品管</w:t>
            </w:r>
          </w:p>
        </w:tc>
        <w:tc>
          <w:tcPr>
            <w:tcW w:w="1749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制单</w:t>
            </w:r>
          </w:p>
        </w:tc>
        <w:tc>
          <w:tcPr>
            <w:tcW w:w="188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spacing w:line="36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备注：此单一单多用，对内作业时，铸造毛坏\机加品\抛光品\装配成品入库时均使用此单,由生产部门填写,品管签名,仓管员确认。公司自制刀模夹具入库亦用此单。对外作业时,凡采购件(含办公品、工具类、五金等)、委外加工产品入库时均用此单,由仓管员制单,品管(或指定专业性人员)签名,厂家确认。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  <w:rPr>
          <w:b w:val="0"/>
          <w:bCs/>
        </w:rPr>
      </w:pPr>
      <w:r>
        <w:rPr>
          <w:rFonts w:hint="eastAsia"/>
        </w:rPr>
        <w:t xml:space="preserve">3-066 </w:t>
      </w:r>
      <w:r>
        <w:rPr>
          <w:rFonts w:hint="eastAsia"/>
          <w:b w:val="0"/>
          <w:bCs/>
        </w:rPr>
        <w:t xml:space="preserve">   </w:t>
      </w:r>
      <w:r>
        <w:rPr>
          <w:rFonts w:hint="eastAsia"/>
        </w:rPr>
        <w:t>出库单</w:t>
      </w:r>
    </w:p>
    <w:p w:rsidR="003E747E" w:rsidRDefault="003E747E" w:rsidP="003E747E">
      <w:pPr>
        <w:ind w:firstLineChars="95" w:firstLine="199"/>
        <w:jc w:val="center"/>
        <w:rPr>
          <w:rFonts w:ascii="宋体" w:hAnsi="宋体"/>
        </w:rPr>
      </w:pPr>
      <w:r>
        <w:rPr>
          <w:rFonts w:ascii="宋体" w:hAnsi="宋体" w:hint="eastAsia"/>
        </w:rPr>
        <w:t>出库单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jc w:val="center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   单据编号：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 xml:space="preserve"> </w:t>
      </w:r>
    </w:p>
    <w:p w:rsidR="003E747E" w:rsidRDefault="00997648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textAlignment w:val="bottom"/>
        <w:rPr>
          <w:rFonts w:ascii="宋体" w:hAnsi="宋体"/>
        </w:rPr>
      </w:pPr>
      <w:r>
        <w:rPr>
          <w:rFonts w:ascii="宋体" w:hAnsi="宋体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93.6pt;margin-top:14.45pt;width:30.6pt;height:333pt;z-index:251660288" stroked="f">
            <v:textbox style="layout-flow:vertical-ideographic;mso-next-textbox:#_x0000_s1026">
              <w:txbxContent>
                <w:p w:rsidR="003E747E" w:rsidRDefault="003E747E" w:rsidP="003E747E">
                  <w:pPr>
                    <w:ind w:firstLineChars="300" w:firstLine="63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白色联仓库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>蓝色联财务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黄色联提货单位</w:t>
                  </w:r>
                </w:p>
              </w:txbxContent>
            </v:textbox>
          </v:shape>
        </w:pict>
      </w:r>
      <w:r w:rsidR="003E747E">
        <w:rPr>
          <w:rFonts w:ascii="宋体" w:hAnsi="宋体" w:hint="eastAsia"/>
        </w:rPr>
        <w:t>提货单位:</w:t>
      </w:r>
      <w:r w:rsidR="003E747E">
        <w:rPr>
          <w:rFonts w:ascii="宋体" w:hAnsi="宋体" w:hint="eastAsia"/>
          <w:u w:val="single"/>
        </w:rPr>
        <w:t xml:space="preserve">            </w:t>
      </w:r>
      <w:r w:rsidR="003E747E">
        <w:rPr>
          <w:rFonts w:ascii="宋体" w:hAnsi="宋体" w:hint="eastAsia"/>
        </w:rPr>
        <w:t xml:space="preserve">                                  日期:</w:t>
      </w:r>
      <w:r w:rsidR="003E747E">
        <w:rPr>
          <w:rFonts w:ascii="宋体" w:hAnsi="宋体" w:hint="eastAsia"/>
          <w:u w:val="single"/>
        </w:rPr>
        <w:t xml:space="preserve">    </w:t>
      </w:r>
      <w:r w:rsidR="003E747E">
        <w:rPr>
          <w:rFonts w:ascii="宋体" w:hAnsi="宋体" w:hint="eastAsia"/>
        </w:rPr>
        <w:t>年</w:t>
      </w:r>
      <w:r w:rsidR="003E747E">
        <w:rPr>
          <w:rFonts w:ascii="宋体" w:hAnsi="宋体" w:hint="eastAsia"/>
          <w:u w:val="single"/>
        </w:rPr>
        <w:t xml:space="preserve">   </w:t>
      </w:r>
      <w:r w:rsidR="003E747E">
        <w:rPr>
          <w:rFonts w:ascii="宋体" w:hAnsi="宋体" w:hint="eastAsia"/>
        </w:rPr>
        <w:t>月</w:t>
      </w:r>
      <w:r w:rsidR="003E747E">
        <w:rPr>
          <w:rFonts w:ascii="宋体" w:hAnsi="宋体" w:hint="eastAsia"/>
          <w:u w:val="single"/>
        </w:rPr>
        <w:t xml:space="preserve">   </w:t>
      </w:r>
      <w:r w:rsidR="003E747E">
        <w:rPr>
          <w:rFonts w:ascii="宋体" w:hAnsi="宋体" w:hint="eastAsia"/>
        </w:rPr>
        <w:t>日</w:t>
      </w:r>
    </w:p>
    <w:tbl>
      <w:tblPr>
        <w:tblW w:w="850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6"/>
        <w:gridCol w:w="395"/>
        <w:gridCol w:w="727"/>
        <w:gridCol w:w="1073"/>
        <w:gridCol w:w="50"/>
        <w:gridCol w:w="1123"/>
        <w:gridCol w:w="87"/>
        <w:gridCol w:w="1035"/>
        <w:gridCol w:w="585"/>
        <w:gridCol w:w="538"/>
        <w:gridCol w:w="542"/>
        <w:gridCol w:w="581"/>
        <w:gridCol w:w="1123"/>
      </w:tblGrid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料号</w:t>
            </w: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单价</w:t>
            </w: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金额</w:t>
            </w: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95" w:firstLine="199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2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104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确认</w:t>
            </w:r>
          </w:p>
        </w:tc>
        <w:tc>
          <w:tcPr>
            <w:tcW w:w="180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仓库主管</w:t>
            </w:r>
          </w:p>
        </w:tc>
        <w:tc>
          <w:tcPr>
            <w:tcW w:w="162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制单</w:t>
            </w:r>
          </w:p>
        </w:tc>
        <w:tc>
          <w:tcPr>
            <w:tcW w:w="170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autoSpaceDE w:val="0"/>
        <w:autoSpaceDN w:val="0"/>
        <w:snapToGrid w:val="0"/>
        <w:spacing w:line="380" w:lineRule="exact"/>
        <w:ind w:right="153" w:firstLineChars="95" w:firstLine="199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>备注：此单一单多用,主要用于物料外发加工、成品出库、废铁\废木\废纸类出售等。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2"/>
        <w:rPr>
          <w:rFonts w:ascii="宋体" w:hAnsi="宋体"/>
          <w:b/>
          <w:bCs/>
        </w:rPr>
      </w:pPr>
    </w:p>
    <w:p w:rsidR="003E747E" w:rsidRDefault="003E747E" w:rsidP="003E747E">
      <w:pPr>
        <w:pStyle w:val="1"/>
        <w:ind w:firstLine="422"/>
        <w:rPr>
          <w:b w:val="0"/>
          <w:bCs/>
        </w:rPr>
      </w:pPr>
      <w:r>
        <w:rPr>
          <w:rFonts w:hint="eastAsia"/>
        </w:rPr>
        <w:lastRenderedPageBreak/>
        <w:t xml:space="preserve">3-067 </w:t>
      </w:r>
      <w:r>
        <w:rPr>
          <w:rFonts w:hint="eastAsia"/>
          <w:b w:val="0"/>
          <w:bCs/>
        </w:rPr>
        <w:t xml:space="preserve">  </w:t>
      </w:r>
      <w:r>
        <w:rPr>
          <w:rFonts w:hint="eastAsia"/>
        </w:rPr>
        <w:t>领料单</w:t>
      </w:r>
    </w:p>
    <w:p w:rsidR="003E747E" w:rsidRDefault="003E747E" w:rsidP="003E747E">
      <w:pPr>
        <w:ind w:firstLineChars="95" w:firstLine="199"/>
        <w:jc w:val="center"/>
        <w:rPr>
          <w:rFonts w:ascii="宋体" w:hAnsi="宋体"/>
        </w:rPr>
      </w:pPr>
      <w:r>
        <w:rPr>
          <w:rFonts w:ascii="宋体" w:hAnsi="宋体" w:hint="eastAsia"/>
        </w:rPr>
        <w:t>领料单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jc w:val="center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</w:t>
      </w:r>
      <w:r>
        <w:rPr>
          <w:rFonts w:ascii="宋体" w:hAnsi="宋体" w:hint="eastAsia"/>
          <w:b/>
          <w:bCs/>
        </w:rPr>
        <w:t xml:space="preserve"> </w:t>
      </w:r>
      <w:r>
        <w:rPr>
          <w:rFonts w:ascii="宋体" w:hAnsi="宋体" w:hint="eastAsia"/>
        </w:rPr>
        <w:t xml:space="preserve">            单据编号：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 xml:space="preserve"> </w:t>
      </w:r>
    </w:p>
    <w:p w:rsidR="003E747E" w:rsidRDefault="00997648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textAlignment w:val="bottom"/>
        <w:rPr>
          <w:rFonts w:ascii="宋体" w:hAnsi="宋体"/>
        </w:rPr>
      </w:pPr>
      <w:r>
        <w:rPr>
          <w:rFonts w:ascii="宋体" w:hAnsi="宋体"/>
          <w:noProof/>
        </w:rPr>
        <w:pict>
          <v:shape id="_x0000_s1027" type="#_x0000_t202" style="position:absolute;left:0;text-align:left;margin-left:493.6pt;margin-top:14.45pt;width:30.6pt;height:333pt;z-index:251661312" stroked="f">
            <v:textbox style="layout-flow:vertical-ideographic;mso-next-textbox:#_x0000_s1027">
              <w:txbxContent>
                <w:p w:rsidR="003E747E" w:rsidRDefault="003E747E" w:rsidP="003E747E">
                  <w:pPr>
                    <w:ind w:firstLineChars="300" w:firstLine="63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白色联仓库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>蓝色联财务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黄色联领料部门</w:t>
                  </w:r>
                </w:p>
              </w:txbxContent>
            </v:textbox>
          </v:shape>
        </w:pict>
      </w:r>
      <w:r w:rsidR="003E747E">
        <w:rPr>
          <w:rFonts w:ascii="宋体" w:hAnsi="宋体" w:hint="eastAsia"/>
        </w:rPr>
        <w:t>领料部门:</w:t>
      </w:r>
      <w:r w:rsidR="003E747E">
        <w:rPr>
          <w:rFonts w:ascii="宋体" w:hAnsi="宋体" w:hint="eastAsia"/>
          <w:u w:val="single"/>
        </w:rPr>
        <w:t xml:space="preserve">            </w:t>
      </w:r>
      <w:r w:rsidR="003E747E">
        <w:rPr>
          <w:rFonts w:ascii="宋体" w:hAnsi="宋体" w:hint="eastAsia"/>
        </w:rPr>
        <w:t xml:space="preserve">                                 日期:</w:t>
      </w:r>
      <w:r w:rsidR="003E747E">
        <w:rPr>
          <w:rFonts w:ascii="宋体" w:hAnsi="宋体" w:hint="eastAsia"/>
          <w:u w:val="single"/>
        </w:rPr>
        <w:t xml:space="preserve">    </w:t>
      </w:r>
      <w:r w:rsidR="003E747E">
        <w:rPr>
          <w:rFonts w:ascii="宋体" w:hAnsi="宋体" w:hint="eastAsia"/>
        </w:rPr>
        <w:t>年</w:t>
      </w:r>
      <w:r w:rsidR="003E747E">
        <w:rPr>
          <w:rFonts w:ascii="宋体" w:hAnsi="宋体" w:hint="eastAsia"/>
          <w:u w:val="single"/>
        </w:rPr>
        <w:t xml:space="preserve">   </w:t>
      </w:r>
      <w:r w:rsidR="003E747E">
        <w:rPr>
          <w:rFonts w:ascii="宋体" w:hAnsi="宋体" w:hint="eastAsia"/>
        </w:rPr>
        <w:t>月</w:t>
      </w:r>
      <w:r w:rsidR="003E747E">
        <w:rPr>
          <w:rFonts w:ascii="宋体" w:hAnsi="宋体" w:hint="eastAsia"/>
          <w:u w:val="single"/>
        </w:rPr>
        <w:t xml:space="preserve">   </w:t>
      </w:r>
      <w:r w:rsidR="003E747E">
        <w:rPr>
          <w:rFonts w:ascii="宋体" w:hAnsi="宋体" w:hint="eastAsia"/>
        </w:rPr>
        <w:t>日</w:t>
      </w:r>
    </w:p>
    <w:tbl>
      <w:tblPr>
        <w:tblW w:w="850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770"/>
        <w:gridCol w:w="590"/>
        <w:gridCol w:w="828"/>
        <w:gridCol w:w="533"/>
        <w:gridCol w:w="884"/>
        <w:gridCol w:w="477"/>
        <w:gridCol w:w="941"/>
        <w:gridCol w:w="165"/>
        <w:gridCol w:w="1106"/>
        <w:gridCol w:w="146"/>
        <w:gridCol w:w="1418"/>
      </w:tblGrid>
      <w:tr w:rsidR="003E747E" w:rsidTr="00C73B65">
        <w:trPr>
          <w:cantSplit/>
          <w:trHeight w:val="420"/>
        </w:trPr>
        <w:tc>
          <w:tcPr>
            <w:tcW w:w="647" w:type="dxa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95" w:firstLine="199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料号</w:t>
            </w:r>
          </w:p>
        </w:tc>
        <w:tc>
          <w:tcPr>
            <w:tcW w:w="1361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95" w:firstLine="199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95" w:firstLine="199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1361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2212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300" w:firstLine="63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564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cantSplit/>
          <w:trHeight w:val="420"/>
        </w:trPr>
        <w:tc>
          <w:tcPr>
            <w:tcW w:w="647" w:type="dxa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请领</w:t>
            </w: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实发</w:t>
            </w:r>
          </w:p>
        </w:tc>
        <w:tc>
          <w:tcPr>
            <w:tcW w:w="1564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54"/>
        </w:trPr>
        <w:tc>
          <w:tcPr>
            <w:tcW w:w="1417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确认</w:t>
            </w:r>
          </w:p>
        </w:tc>
        <w:tc>
          <w:tcPr>
            <w:tcW w:w="1418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95" w:firstLine="199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审核</w:t>
            </w:r>
          </w:p>
        </w:tc>
        <w:tc>
          <w:tcPr>
            <w:tcW w:w="1418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95" w:firstLine="199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制单</w:t>
            </w: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left="630" w:hangingChars="300" w:hanging="630"/>
        <w:rPr>
          <w:rFonts w:ascii="宋体" w:hAnsi="宋体"/>
        </w:rPr>
      </w:pPr>
      <w:r>
        <w:rPr>
          <w:rFonts w:ascii="宋体" w:hAnsi="宋体" w:hint="eastAsia"/>
        </w:rPr>
        <w:t>备注：生产工单领料、办公品按请购单发放、劳保品按定额发放、刀夹具由使用部门领用等正常状况领料时不需审核签名，但跨科挪领其它部门使用物品、超额\超单发放、样品领用等异常状况时，需由领用部门主管或由仓库主管问明情况后签名审核方可领用。</w:t>
      </w: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3-068    </w:t>
      </w:r>
      <w:r>
        <w:rPr>
          <w:rFonts w:hint="eastAsia"/>
        </w:rPr>
        <w:t>退料单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退料单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jc w:val="center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单据编号：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 xml:space="preserve"> </w:t>
      </w:r>
    </w:p>
    <w:p w:rsidR="003E747E" w:rsidRDefault="00997648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textAlignment w:val="bottom"/>
        <w:rPr>
          <w:rFonts w:ascii="宋体" w:hAnsi="宋体"/>
        </w:rPr>
      </w:pPr>
      <w:r>
        <w:rPr>
          <w:rFonts w:ascii="宋体" w:hAnsi="宋体"/>
          <w:noProof/>
        </w:rPr>
        <w:pict>
          <v:shape id="_x0000_s1028" type="#_x0000_t202" style="position:absolute;left:0;text-align:left;margin-left:493.6pt;margin-top:14.45pt;width:30.6pt;height:333pt;z-index:251662336" stroked="f">
            <v:textbox style="layout-flow:vertical-ideographic;mso-next-textbox:#_x0000_s1028">
              <w:txbxContent>
                <w:p w:rsidR="003E747E" w:rsidRDefault="003E747E" w:rsidP="003E747E">
                  <w:pPr>
                    <w:ind w:firstLineChars="300" w:firstLine="63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白色联仓库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>蓝色联财务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黄色联退料部门</w:t>
                  </w:r>
                </w:p>
              </w:txbxContent>
            </v:textbox>
          </v:shape>
        </w:pict>
      </w:r>
      <w:r w:rsidR="003E747E">
        <w:rPr>
          <w:rFonts w:ascii="宋体" w:hAnsi="宋体" w:hint="eastAsia"/>
        </w:rPr>
        <w:t>退料部门:</w:t>
      </w:r>
      <w:r w:rsidR="003E747E">
        <w:rPr>
          <w:rFonts w:ascii="宋体" w:hAnsi="宋体" w:hint="eastAsia"/>
          <w:u w:val="single"/>
        </w:rPr>
        <w:t xml:space="preserve">            </w:t>
      </w:r>
      <w:r w:rsidR="003E747E">
        <w:rPr>
          <w:rFonts w:ascii="宋体" w:hAnsi="宋体" w:hint="eastAsia"/>
        </w:rPr>
        <w:t xml:space="preserve">                                日期:</w:t>
      </w:r>
      <w:r w:rsidR="003E747E">
        <w:rPr>
          <w:rFonts w:ascii="宋体" w:hAnsi="宋体" w:hint="eastAsia"/>
          <w:u w:val="single"/>
        </w:rPr>
        <w:t xml:space="preserve">    </w:t>
      </w:r>
      <w:r w:rsidR="003E747E">
        <w:rPr>
          <w:rFonts w:ascii="宋体" w:hAnsi="宋体" w:hint="eastAsia"/>
        </w:rPr>
        <w:t>年</w:t>
      </w:r>
      <w:r w:rsidR="003E747E">
        <w:rPr>
          <w:rFonts w:ascii="宋体" w:hAnsi="宋体" w:hint="eastAsia"/>
          <w:u w:val="single"/>
        </w:rPr>
        <w:t xml:space="preserve">   </w:t>
      </w:r>
      <w:r w:rsidR="003E747E">
        <w:rPr>
          <w:rFonts w:ascii="宋体" w:hAnsi="宋体" w:hint="eastAsia"/>
        </w:rPr>
        <w:t>月</w:t>
      </w:r>
      <w:r w:rsidR="003E747E">
        <w:rPr>
          <w:rFonts w:ascii="宋体" w:hAnsi="宋体" w:hint="eastAsia"/>
          <w:u w:val="single"/>
        </w:rPr>
        <w:t xml:space="preserve">   </w:t>
      </w:r>
      <w:r w:rsidR="003E747E">
        <w:rPr>
          <w:rFonts w:ascii="宋体" w:hAnsi="宋体" w:hint="eastAsia"/>
        </w:rPr>
        <w:t>日</w:t>
      </w:r>
    </w:p>
    <w:tbl>
      <w:tblPr>
        <w:tblW w:w="850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770"/>
        <w:gridCol w:w="590"/>
        <w:gridCol w:w="828"/>
        <w:gridCol w:w="533"/>
        <w:gridCol w:w="884"/>
        <w:gridCol w:w="477"/>
        <w:gridCol w:w="941"/>
        <w:gridCol w:w="165"/>
        <w:gridCol w:w="1106"/>
        <w:gridCol w:w="146"/>
        <w:gridCol w:w="1418"/>
      </w:tblGrid>
      <w:tr w:rsidR="003E747E" w:rsidTr="00C73B65">
        <w:trPr>
          <w:cantSplit/>
          <w:trHeight w:val="420"/>
        </w:trPr>
        <w:tc>
          <w:tcPr>
            <w:tcW w:w="647" w:type="dxa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95" w:firstLine="199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料号</w:t>
            </w:r>
          </w:p>
        </w:tc>
        <w:tc>
          <w:tcPr>
            <w:tcW w:w="1361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品名规格</w:t>
            </w:r>
          </w:p>
        </w:tc>
        <w:tc>
          <w:tcPr>
            <w:tcW w:w="1361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2212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564" w:type="dxa"/>
            <w:gridSpan w:val="2"/>
            <w:vMerge w:val="restart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94" w:firstLine="407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cantSplit/>
          <w:trHeight w:val="420"/>
        </w:trPr>
        <w:tc>
          <w:tcPr>
            <w:tcW w:w="647" w:type="dxa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请退</w:t>
            </w: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实收</w:t>
            </w:r>
          </w:p>
        </w:tc>
        <w:tc>
          <w:tcPr>
            <w:tcW w:w="1564" w:type="dxa"/>
            <w:gridSpan w:val="2"/>
            <w:vMerge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-45" w:left="-94" w:right="153" w:firstLineChars="45" w:firstLine="94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64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0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454"/>
        </w:trPr>
        <w:tc>
          <w:tcPr>
            <w:tcW w:w="1417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确认</w:t>
            </w:r>
          </w:p>
        </w:tc>
        <w:tc>
          <w:tcPr>
            <w:tcW w:w="1418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品管</w:t>
            </w:r>
          </w:p>
        </w:tc>
        <w:tc>
          <w:tcPr>
            <w:tcW w:w="1418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制单</w:t>
            </w:r>
          </w:p>
        </w:tc>
        <w:tc>
          <w:tcPr>
            <w:tcW w:w="1418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备注：生产余料、换单物料、清拆后良品、刀夹具退库、非生产部门良品物料(样品等),退回仓库时均用此单，由退料部门制单,经品管签名后,由仓库验收确认,间接部门退料时由仓库提供单据并协助处理完成。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  <w:szCs w:val="48"/>
        </w:rPr>
      </w:pPr>
    </w:p>
    <w:p w:rsidR="003E747E" w:rsidRPr="00317A2F" w:rsidRDefault="003E747E" w:rsidP="003E747E"/>
    <w:p w:rsidR="003E747E" w:rsidRPr="003E747E" w:rsidRDefault="003E747E"/>
    <w:p w:rsidR="003E747E" w:rsidRDefault="003E747E"/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3-069    </w:t>
      </w:r>
      <w:r>
        <w:rPr>
          <w:rFonts w:hint="eastAsia"/>
        </w:rPr>
        <w:t>退</w:t>
      </w:r>
      <w:r>
        <w:rPr>
          <w:rFonts w:hint="eastAsia"/>
        </w:rPr>
        <w:t xml:space="preserve"> </w:t>
      </w:r>
      <w:r>
        <w:rPr>
          <w:rFonts w:hint="eastAsia"/>
        </w:rPr>
        <w:t>货</w:t>
      </w:r>
      <w:r>
        <w:rPr>
          <w:rFonts w:hint="eastAsia"/>
        </w:rPr>
        <w:t xml:space="preserve"> </w:t>
      </w:r>
      <w:r>
        <w:rPr>
          <w:rFonts w:hint="eastAsia"/>
        </w:rPr>
        <w:t>单</w:t>
      </w:r>
    </w:p>
    <w:p w:rsidR="003E747E" w:rsidRDefault="003E747E" w:rsidP="003E747E">
      <w:pPr>
        <w:ind w:firstLine="420"/>
        <w:jc w:val="center"/>
        <w:rPr>
          <w:rFonts w:ascii="宋体" w:hAnsi="宋体"/>
          <w:szCs w:val="48"/>
        </w:rPr>
      </w:pPr>
      <w:r>
        <w:rPr>
          <w:rFonts w:ascii="宋体" w:hAnsi="宋体" w:hint="eastAsia"/>
          <w:szCs w:val="48"/>
        </w:rPr>
        <w:t>退 货 单</w:t>
      </w:r>
    </w:p>
    <w:p w:rsidR="003E747E" w:rsidRDefault="003E747E" w:rsidP="003E747E">
      <w:pPr>
        <w:ind w:firstLineChars="248" w:firstLine="521"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退料单位：                                                 年    月     日</w:t>
      </w:r>
    </w:p>
    <w:tbl>
      <w:tblPr>
        <w:tblW w:w="8505" w:type="dxa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7"/>
        <w:gridCol w:w="1035"/>
        <w:gridCol w:w="1035"/>
        <w:gridCol w:w="1035"/>
        <w:gridCol w:w="1035"/>
        <w:gridCol w:w="1036"/>
        <w:gridCol w:w="1341"/>
        <w:gridCol w:w="1341"/>
      </w:tblGrid>
      <w:tr w:rsidR="003E747E" w:rsidTr="00C73B65">
        <w:trPr>
          <w:trHeight w:val="611"/>
        </w:trPr>
        <w:tc>
          <w:tcPr>
            <w:tcW w:w="647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序号</w:t>
            </w:r>
          </w:p>
        </w:tc>
        <w:tc>
          <w:tcPr>
            <w:tcW w:w="1035" w:type="dxa"/>
            <w:vAlign w:val="center"/>
          </w:tcPr>
          <w:p w:rsidR="003E747E" w:rsidRDefault="003E747E" w:rsidP="00C73B65">
            <w:pPr>
              <w:widowControl/>
              <w:ind w:firstLineChars="100" w:firstLine="21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编 号</w:t>
            </w:r>
          </w:p>
        </w:tc>
        <w:tc>
          <w:tcPr>
            <w:tcW w:w="1035" w:type="dxa"/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名 称</w:t>
            </w:r>
          </w:p>
        </w:tc>
        <w:tc>
          <w:tcPr>
            <w:tcW w:w="1035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规 格</w:t>
            </w:r>
          </w:p>
        </w:tc>
        <w:tc>
          <w:tcPr>
            <w:tcW w:w="103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单 位</w:t>
            </w:r>
          </w:p>
        </w:tc>
        <w:tc>
          <w:tcPr>
            <w:tcW w:w="1036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退料</w:t>
            </w:r>
          </w:p>
          <w:p w:rsidR="003E747E" w:rsidRDefault="003E747E" w:rsidP="00C73B65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数量</w:t>
            </w:r>
          </w:p>
        </w:tc>
        <w:tc>
          <w:tcPr>
            <w:tcW w:w="1341" w:type="dxa"/>
            <w:vAlign w:val="center"/>
          </w:tcPr>
          <w:p w:rsidR="003E747E" w:rsidRDefault="003E747E" w:rsidP="00C73B65">
            <w:pPr>
              <w:widowControl/>
              <w:snapToGrid w:val="0"/>
              <w:spacing w:line="0" w:lineRule="atLeas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退货原因/</w:t>
            </w:r>
          </w:p>
          <w:p w:rsidR="003E747E" w:rsidRDefault="003E747E" w:rsidP="00C73B65">
            <w:pPr>
              <w:widowControl/>
              <w:snapToGrid w:val="0"/>
              <w:spacing w:line="0" w:lineRule="atLeast"/>
              <w:ind w:firstLineChars="95" w:firstLine="199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备 注</w:t>
            </w:r>
          </w:p>
        </w:tc>
        <w:tc>
          <w:tcPr>
            <w:tcW w:w="1341" w:type="dxa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科目号</w:t>
            </w:r>
          </w:p>
        </w:tc>
      </w:tr>
      <w:tr w:rsidR="003E747E" w:rsidTr="00C73B65">
        <w:trPr>
          <w:trHeight w:val="360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360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360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360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360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360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360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360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615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615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615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615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615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615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615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615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615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615"/>
        </w:trPr>
        <w:tc>
          <w:tcPr>
            <w:tcW w:w="647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03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41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 xml:space="preserve">经办人：                检验员：                 仓 管：        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3-070    </w:t>
      </w:r>
      <w:r>
        <w:rPr>
          <w:rFonts w:hint="eastAsia"/>
        </w:rPr>
        <w:t>换料单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换料单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jc w:val="center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    单据编号：</w:t>
      </w:r>
      <w:r>
        <w:rPr>
          <w:rFonts w:ascii="宋体" w:hAnsi="宋体" w:hint="eastAsia"/>
          <w:u w:val="single"/>
        </w:rPr>
        <w:t xml:space="preserve">            </w:t>
      </w:r>
    </w:p>
    <w:p w:rsidR="003E747E" w:rsidRDefault="00997648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textAlignment w:val="bottom"/>
        <w:rPr>
          <w:rFonts w:ascii="宋体" w:hAnsi="宋体"/>
        </w:rPr>
      </w:pPr>
      <w:r>
        <w:rPr>
          <w:rFonts w:ascii="宋体" w:hAnsi="宋体"/>
          <w:noProof/>
        </w:rPr>
        <w:pict>
          <v:shape id="_x0000_s1029" type="#_x0000_t202" style="position:absolute;left:0;text-align:left;margin-left:493.6pt;margin-top:14.45pt;width:30.6pt;height:333pt;z-index:251664384" stroked="f">
            <v:textbox style="layout-flow:vertical-ideographic;mso-next-textbox:#_x0000_s1029">
              <w:txbxContent>
                <w:p w:rsidR="003E747E" w:rsidRDefault="003E747E" w:rsidP="003E747E">
                  <w:pPr>
                    <w:ind w:firstLineChars="100" w:firstLine="21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白色联仓库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>蓝色联存根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黄色联生产部门</w:t>
                  </w:r>
                </w:p>
              </w:txbxContent>
            </v:textbox>
          </v:shape>
        </w:pict>
      </w:r>
      <w:r w:rsidR="003E747E">
        <w:rPr>
          <w:rFonts w:ascii="宋体" w:hAnsi="宋体" w:hint="eastAsia"/>
        </w:rPr>
        <w:t>换料部门:</w:t>
      </w:r>
      <w:r w:rsidR="003E747E">
        <w:rPr>
          <w:rFonts w:ascii="宋体" w:hAnsi="宋体" w:hint="eastAsia"/>
          <w:u w:val="single"/>
        </w:rPr>
        <w:t xml:space="preserve">            </w:t>
      </w:r>
      <w:r w:rsidR="003E747E">
        <w:rPr>
          <w:rFonts w:ascii="宋体" w:hAnsi="宋体" w:hint="eastAsia"/>
        </w:rPr>
        <w:t xml:space="preserve">                                  日期:</w:t>
      </w:r>
      <w:r w:rsidR="003E747E">
        <w:rPr>
          <w:rFonts w:ascii="宋体" w:hAnsi="宋体" w:hint="eastAsia"/>
          <w:u w:val="single"/>
        </w:rPr>
        <w:t xml:space="preserve">    </w:t>
      </w:r>
      <w:r w:rsidR="003E747E">
        <w:rPr>
          <w:rFonts w:ascii="宋体" w:hAnsi="宋体" w:hint="eastAsia"/>
        </w:rPr>
        <w:t>年</w:t>
      </w:r>
      <w:r w:rsidR="003E747E">
        <w:rPr>
          <w:rFonts w:ascii="宋体" w:hAnsi="宋体" w:hint="eastAsia"/>
          <w:u w:val="single"/>
        </w:rPr>
        <w:t xml:space="preserve">   </w:t>
      </w:r>
      <w:r w:rsidR="003E747E">
        <w:rPr>
          <w:rFonts w:ascii="宋体" w:hAnsi="宋体" w:hint="eastAsia"/>
        </w:rPr>
        <w:t>月</w:t>
      </w:r>
      <w:r w:rsidR="003E747E">
        <w:rPr>
          <w:rFonts w:ascii="宋体" w:hAnsi="宋体" w:hint="eastAsia"/>
          <w:u w:val="single"/>
        </w:rPr>
        <w:t xml:space="preserve">   </w:t>
      </w:r>
      <w:r w:rsidR="003E747E">
        <w:rPr>
          <w:rFonts w:ascii="宋体" w:hAnsi="宋体" w:hint="eastAsia"/>
        </w:rPr>
        <w:t>日</w:t>
      </w:r>
    </w:p>
    <w:tbl>
      <w:tblPr>
        <w:tblW w:w="850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0"/>
        <w:gridCol w:w="617"/>
        <w:gridCol w:w="527"/>
        <w:gridCol w:w="891"/>
        <w:gridCol w:w="253"/>
        <w:gridCol w:w="1144"/>
        <w:gridCol w:w="20"/>
        <w:gridCol w:w="1124"/>
        <w:gridCol w:w="294"/>
        <w:gridCol w:w="1417"/>
        <w:gridCol w:w="159"/>
        <w:gridCol w:w="1259"/>
      </w:tblGrid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料号</w:t>
            </w: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95" w:left="199"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品名规格</w:t>
            </w: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不良原因</w:t>
            </w:r>
          </w:p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描述</w:t>
            </w: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95" w:firstLine="199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259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1417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仓管员</w:t>
            </w:r>
          </w:p>
        </w:tc>
        <w:tc>
          <w:tcPr>
            <w:tcW w:w="1418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品管</w:t>
            </w:r>
          </w:p>
        </w:tc>
        <w:tc>
          <w:tcPr>
            <w:tcW w:w="1418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制单</w:t>
            </w:r>
          </w:p>
        </w:tc>
        <w:tc>
          <w:tcPr>
            <w:tcW w:w="1418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autoSpaceDE w:val="0"/>
        <w:autoSpaceDN w:val="0"/>
        <w:snapToGrid w:val="0"/>
        <w:spacing w:line="380" w:lineRule="exact"/>
        <w:ind w:left="525" w:right="153" w:hangingChars="250" w:hanging="525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 xml:space="preserve"> 备注：本单仅用于装配车间的不良品换料时使用。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="525" w:right="153" w:hangingChars="250" w:hanging="525"/>
        <w:textAlignment w:val="bottom"/>
        <w:rPr>
          <w:rFonts w:ascii="宋体" w:hAnsi="宋体"/>
        </w:rPr>
      </w:pP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="525" w:right="153" w:hangingChars="250" w:hanging="525"/>
        <w:textAlignment w:val="bottom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3-071  </w:t>
      </w:r>
      <w:r>
        <w:rPr>
          <w:rFonts w:hint="eastAsia"/>
        </w:rPr>
        <w:t>材料标示卡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="525" w:right="153" w:hangingChars="250" w:hanging="525"/>
        <w:jc w:val="center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>材料标示卡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</w:tblGrid>
      <w:tr w:rsidR="003E747E" w:rsidTr="00C73B65">
        <w:trPr>
          <w:trHeight w:val="5259"/>
        </w:trPr>
        <w:tc>
          <w:tcPr>
            <w:tcW w:w="8646" w:type="dxa"/>
          </w:tcPr>
          <w:p w:rsidR="003E747E" w:rsidRDefault="003E747E" w:rsidP="00C73B65">
            <w:pPr>
              <w:spacing w:line="480" w:lineRule="auto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编号：</w:t>
            </w:r>
          </w:p>
          <w:p w:rsidR="003E747E" w:rsidRDefault="003E747E" w:rsidP="00C73B65">
            <w:pPr>
              <w:spacing w:line="480" w:lineRule="auto"/>
              <w:ind w:firstLineChars="95" w:firstLine="199"/>
              <w:rPr>
                <w:rFonts w:ascii="宋体" w:hAnsi="宋体"/>
              </w:rPr>
            </w:pPr>
          </w:p>
          <w:p w:rsidR="003E747E" w:rsidRDefault="003E747E" w:rsidP="00C73B65">
            <w:pPr>
              <w:spacing w:line="480" w:lineRule="auto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供应商：                          材料名称：</w:t>
            </w:r>
          </w:p>
          <w:p w:rsidR="003E747E" w:rsidRDefault="003E747E" w:rsidP="00C73B65">
            <w:pPr>
              <w:spacing w:line="480" w:lineRule="auto"/>
              <w:ind w:firstLineChars="95" w:firstLine="199"/>
              <w:rPr>
                <w:rFonts w:ascii="宋体" w:hAnsi="宋体"/>
              </w:rPr>
            </w:pPr>
          </w:p>
          <w:p w:rsidR="003E747E" w:rsidRDefault="003E747E" w:rsidP="00C73B65">
            <w:pPr>
              <w:spacing w:line="480" w:lineRule="auto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 格：                           牌 号：</w:t>
            </w:r>
          </w:p>
          <w:p w:rsidR="003E747E" w:rsidRDefault="003E747E" w:rsidP="00C73B65">
            <w:pPr>
              <w:spacing w:line="480" w:lineRule="auto"/>
              <w:ind w:firstLineChars="95" w:firstLine="199"/>
              <w:rPr>
                <w:rFonts w:ascii="宋体" w:hAnsi="宋体"/>
              </w:rPr>
            </w:pPr>
          </w:p>
          <w:p w:rsidR="003E747E" w:rsidRDefault="003E747E" w:rsidP="00C73B65">
            <w:pPr>
              <w:autoSpaceDE w:val="0"/>
              <w:autoSpaceDN w:val="0"/>
              <w:snapToGrid w:val="0"/>
              <w:spacing w:line="480" w:lineRule="auto"/>
              <w:ind w:right="153" w:firstLineChars="95" w:firstLine="199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特 性：                           负责人：</w:t>
            </w:r>
          </w:p>
          <w:p w:rsidR="003E747E" w:rsidRDefault="003E747E" w:rsidP="00C73B65">
            <w:pPr>
              <w:autoSpaceDE w:val="0"/>
              <w:autoSpaceDN w:val="0"/>
              <w:snapToGrid w:val="0"/>
              <w:spacing w:line="480" w:lineRule="auto"/>
              <w:ind w:right="153" w:firstLineChars="95" w:firstLine="199"/>
              <w:textAlignment w:val="bottom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autoSpaceDE w:val="0"/>
        <w:autoSpaceDN w:val="0"/>
        <w:snapToGrid w:val="0"/>
        <w:spacing w:line="380" w:lineRule="exact"/>
        <w:ind w:left="525" w:right="153" w:hangingChars="250" w:hanging="525"/>
        <w:textAlignment w:val="bottom"/>
        <w:rPr>
          <w:rFonts w:ascii="宋体" w:hAnsi="宋体"/>
        </w:rPr>
      </w:pP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="527" w:right="153" w:hangingChars="250" w:hanging="527"/>
        <w:textAlignment w:val="bottom"/>
        <w:rPr>
          <w:rFonts w:ascii="宋体" w:hAnsi="宋体"/>
          <w:b/>
          <w:bCs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t>3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True"/>
          <w:attr w:name="SourceValue" w:val="72"/>
          <w:attr w:name="UnitName" w:val="磅"/>
        </w:smartTagPr>
        <w:r>
          <w:rPr>
            <w:rFonts w:hint="eastAsia"/>
          </w:rPr>
          <w:t xml:space="preserve">-072  </w:t>
        </w:r>
        <w:r>
          <w:rPr>
            <w:rFonts w:hint="eastAsia"/>
          </w:rPr>
          <w:t>磅</w:t>
        </w:r>
      </w:smartTag>
      <w:r>
        <w:rPr>
          <w:rFonts w:hint="eastAsia"/>
        </w:rPr>
        <w:t>码单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right="153"/>
        <w:jc w:val="center"/>
        <w:textAlignment w:val="bottom"/>
        <w:rPr>
          <w:rFonts w:ascii="宋体" w:hAnsi="宋体"/>
          <w:b/>
          <w:bCs/>
        </w:rPr>
      </w:pPr>
      <w:r>
        <w:rPr>
          <w:rFonts w:ascii="宋体" w:hAnsi="宋体" w:hint="eastAsia"/>
        </w:rPr>
        <w:t>磅码单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Chars="100" w:left="525" w:right="153" w:hangingChars="150" w:hanging="315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>单位:</w:t>
      </w:r>
      <w:r>
        <w:rPr>
          <w:rFonts w:ascii="宋体" w:hAnsi="宋体" w:hint="eastAsia"/>
          <w:u w:val="single"/>
        </w:rPr>
        <w:t xml:space="preserve">             </w:t>
      </w:r>
      <w:r>
        <w:rPr>
          <w:rFonts w:ascii="宋体" w:hAnsi="宋体" w:hint="eastAsia"/>
        </w:rPr>
        <w:t xml:space="preserve">                            日期:</w: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 xml:space="preserve">年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 xml:space="preserve">日 </w:t>
      </w:r>
    </w:p>
    <w:tbl>
      <w:tblPr>
        <w:tblW w:w="850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3"/>
        <w:gridCol w:w="1173"/>
        <w:gridCol w:w="850"/>
        <w:gridCol w:w="800"/>
        <w:gridCol w:w="476"/>
        <w:gridCol w:w="477"/>
        <w:gridCol w:w="953"/>
        <w:gridCol w:w="696"/>
        <w:gridCol w:w="257"/>
        <w:gridCol w:w="1870"/>
      </w:tblGrid>
      <w:tr w:rsidR="003E747E" w:rsidTr="00C73B65">
        <w:trPr>
          <w:trHeight w:val="504"/>
        </w:trPr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20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="525" w:right="153" w:hangingChars="250" w:hanging="525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品名规格</w:t>
            </w: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="525" w:right="153" w:hangingChars="250" w:hanging="525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="525" w:right="153" w:hangingChars="250" w:hanging="525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毛重</w:t>
            </w: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="525" w:right="153" w:hangingChars="250" w:hanging="525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皮重</w:t>
            </w: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="525" w:right="153" w:hangingChars="250" w:hanging="525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净重</w:t>
            </w:r>
          </w:p>
        </w:tc>
        <w:tc>
          <w:tcPr>
            <w:tcW w:w="187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="525" w:right="153" w:hangingChars="250" w:hanging="525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504"/>
        </w:trPr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20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504"/>
        </w:trPr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20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504"/>
        </w:trPr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20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504"/>
        </w:trPr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20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504"/>
        </w:trPr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202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187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504"/>
        </w:trPr>
        <w:tc>
          <w:tcPr>
            <w:tcW w:w="2126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293" w:firstLine="615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确认</w:t>
            </w:r>
          </w:p>
        </w:tc>
        <w:tc>
          <w:tcPr>
            <w:tcW w:w="2126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224" w:left="470" w:right="153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制单</w:t>
            </w:r>
          </w:p>
        </w:tc>
        <w:tc>
          <w:tcPr>
            <w:tcW w:w="2127" w:type="dxa"/>
            <w:gridSpan w:val="2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leftChars="74" w:left="470" w:right="153" w:hangingChars="150" w:hanging="315"/>
              <w:textAlignment w:val="bottom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autoSpaceDE w:val="0"/>
        <w:autoSpaceDN w:val="0"/>
        <w:snapToGrid w:val="0"/>
        <w:spacing w:line="380" w:lineRule="exact"/>
        <w:ind w:left="525" w:right="153" w:hangingChars="250" w:hanging="525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 xml:space="preserve">  备注：此单用于需过磅物料进出库时做原始记录，此单为非正式单据，不可单独使用。只能作为仓管员开具出、入库单或领，退料单的数字依据。</w:t>
      </w: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3-073   </w:t>
      </w:r>
      <w:r>
        <w:rPr>
          <w:rFonts w:hint="eastAsia"/>
        </w:rPr>
        <w:t>报废单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right="153"/>
        <w:jc w:val="center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>报废单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jc w:val="center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单据编号：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 xml:space="preserve"> </w:t>
      </w:r>
    </w:p>
    <w:p w:rsidR="003E747E" w:rsidRDefault="00997648" w:rsidP="003E747E">
      <w:pPr>
        <w:autoSpaceDE w:val="0"/>
        <w:autoSpaceDN w:val="0"/>
        <w:snapToGrid w:val="0"/>
        <w:spacing w:line="380" w:lineRule="exact"/>
        <w:ind w:leftChars="50" w:left="525" w:right="153" w:hangingChars="200" w:hanging="420"/>
        <w:textAlignment w:val="bottom"/>
        <w:rPr>
          <w:rFonts w:ascii="宋体" w:hAnsi="宋体"/>
        </w:rPr>
      </w:pPr>
      <w:r>
        <w:rPr>
          <w:rFonts w:ascii="宋体" w:hAnsi="宋体"/>
          <w:noProof/>
        </w:rPr>
        <w:pict>
          <v:shape id="_x0000_s1030" type="#_x0000_t202" style="position:absolute;left:0;text-align:left;margin-left:493.6pt;margin-top:14.45pt;width:30.6pt;height:333pt;z-index:251665408" stroked="f">
            <v:textbox style="layout-flow:vertical-ideographic;mso-next-textbox:#_x0000_s1030">
              <w:txbxContent>
                <w:p w:rsidR="003E747E" w:rsidRDefault="003E747E" w:rsidP="003E747E">
                  <w:pPr>
                    <w:ind w:firstLineChars="300" w:firstLine="63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白色联仓库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>蓝色联财务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黄色联存根</w:t>
                  </w:r>
                </w:p>
              </w:txbxContent>
            </v:textbox>
          </v:shape>
        </w:pict>
      </w:r>
      <w:r w:rsidR="003E747E">
        <w:rPr>
          <w:rFonts w:ascii="宋体" w:hAnsi="宋体" w:hint="eastAsia"/>
        </w:rPr>
        <w:t>申报部门:</w:t>
      </w:r>
      <w:r w:rsidR="003E747E">
        <w:rPr>
          <w:rFonts w:ascii="宋体" w:hAnsi="宋体" w:hint="eastAsia"/>
          <w:u w:val="single"/>
        </w:rPr>
        <w:t xml:space="preserve">            </w:t>
      </w:r>
      <w:r w:rsidR="003E747E">
        <w:rPr>
          <w:rFonts w:ascii="宋体" w:hAnsi="宋体" w:hint="eastAsia"/>
        </w:rPr>
        <w:t xml:space="preserve">                                 日期:</w:t>
      </w:r>
      <w:r w:rsidR="003E747E">
        <w:rPr>
          <w:rFonts w:ascii="宋体" w:hAnsi="宋体" w:hint="eastAsia"/>
          <w:u w:val="single"/>
        </w:rPr>
        <w:t xml:space="preserve">    </w:t>
      </w:r>
      <w:r w:rsidR="003E747E">
        <w:rPr>
          <w:rFonts w:ascii="宋体" w:hAnsi="宋体" w:hint="eastAsia"/>
        </w:rPr>
        <w:t>年</w:t>
      </w:r>
      <w:r w:rsidR="003E747E">
        <w:rPr>
          <w:rFonts w:ascii="宋体" w:hAnsi="宋体" w:hint="eastAsia"/>
          <w:u w:val="single"/>
        </w:rPr>
        <w:t xml:space="preserve">   </w:t>
      </w:r>
      <w:r w:rsidR="003E747E">
        <w:rPr>
          <w:rFonts w:ascii="宋体" w:hAnsi="宋体" w:hint="eastAsia"/>
        </w:rPr>
        <w:t>月</w:t>
      </w:r>
      <w:r w:rsidR="003E747E">
        <w:rPr>
          <w:rFonts w:ascii="宋体" w:hAnsi="宋体" w:hint="eastAsia"/>
          <w:u w:val="single"/>
        </w:rPr>
        <w:t xml:space="preserve">   </w:t>
      </w:r>
      <w:r w:rsidR="003E747E">
        <w:rPr>
          <w:rFonts w:ascii="宋体" w:hAnsi="宋体" w:hint="eastAsia"/>
        </w:rPr>
        <w:t>日</w:t>
      </w:r>
    </w:p>
    <w:tbl>
      <w:tblPr>
        <w:tblW w:w="850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1"/>
        <w:gridCol w:w="1046"/>
        <w:gridCol w:w="1717"/>
        <w:gridCol w:w="800"/>
        <w:gridCol w:w="953"/>
        <w:gridCol w:w="1784"/>
        <w:gridCol w:w="1344"/>
      </w:tblGrid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料号</w:t>
            </w: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品名规格</w:t>
            </w: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100" w:firstLine="21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不良品原因</w:t>
            </w:r>
          </w:p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描述</w:t>
            </w: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  <w:tr w:rsidR="003E747E" w:rsidTr="00C73B65">
        <w:trPr>
          <w:trHeight w:val="454"/>
        </w:trPr>
        <w:tc>
          <w:tcPr>
            <w:tcW w:w="861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46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17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800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953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78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jc w:val="center"/>
              <w:textAlignment w:val="bottom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autoSpaceDE w:val="0"/>
        <w:autoSpaceDN w:val="0"/>
        <w:snapToGrid w:val="0"/>
        <w:spacing w:line="380" w:lineRule="exact"/>
        <w:ind w:left="525" w:right="153" w:hangingChars="250" w:hanging="525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 xml:space="preserve"> 核准:          审核:           品管:           仓库主管:          制单: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left="525" w:right="153" w:hangingChars="250" w:hanging="525"/>
        <w:textAlignment w:val="bottom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3-074    </w:t>
      </w:r>
      <w:r>
        <w:rPr>
          <w:rFonts w:hint="eastAsia"/>
        </w:rPr>
        <w:t>半成品入库单</w:t>
      </w:r>
    </w:p>
    <w:p w:rsidR="003E747E" w:rsidRDefault="003E747E" w:rsidP="003E747E">
      <w:pPr>
        <w:ind w:firstLine="420"/>
        <w:jc w:val="center"/>
        <w:rPr>
          <w:rFonts w:ascii="宋体" w:hAnsi="宋体"/>
        </w:rPr>
      </w:pPr>
      <w:r>
        <w:rPr>
          <w:rFonts w:ascii="宋体" w:hAnsi="宋体" w:hint="eastAsia"/>
        </w:rPr>
        <w:t>半成品入库单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日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2"/>
        <w:gridCol w:w="1264"/>
        <w:gridCol w:w="1804"/>
        <w:gridCol w:w="1805"/>
        <w:gridCol w:w="810"/>
        <w:gridCol w:w="810"/>
        <w:gridCol w:w="1290"/>
      </w:tblGrid>
      <w:tr w:rsidR="003E747E" w:rsidTr="00C73B65">
        <w:trPr>
          <w:trHeight w:val="777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300" w:firstLine="63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="420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 w:hint="eastAsia"/>
              </w:rPr>
              <w:t>图号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autoSpaceDE w:val="0"/>
              <w:autoSpaceDN w:val="0"/>
              <w:snapToGrid w:val="0"/>
              <w:spacing w:line="380" w:lineRule="exact"/>
              <w:ind w:right="153" w:firstLineChars="95" w:firstLine="199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 w:cs="Arial Unicode MS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入库单位/人: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  <w:t xml:space="preserve">       检验员:</w:t>
      </w:r>
      <w:r>
        <w:rPr>
          <w:rFonts w:ascii="宋体" w:hAnsi="宋体" w:hint="eastAsia"/>
        </w:rPr>
        <w:tab/>
        <w:t xml:space="preserve">                 仓管员:</w:t>
      </w:r>
      <w:r>
        <w:rPr>
          <w:rFonts w:ascii="宋体" w:hAnsi="宋体" w:hint="eastAsia"/>
        </w:rPr>
        <w:tab/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3-075  </w:t>
      </w:r>
      <w:r>
        <w:rPr>
          <w:rFonts w:hint="eastAsia"/>
        </w:rPr>
        <w:t>成品入库单</w:t>
      </w:r>
    </w:p>
    <w:p w:rsidR="003E747E" w:rsidRDefault="003E747E" w:rsidP="003E747E">
      <w:pPr>
        <w:autoSpaceDE w:val="0"/>
        <w:autoSpaceDN w:val="0"/>
        <w:snapToGrid w:val="0"/>
        <w:spacing w:line="380" w:lineRule="exact"/>
        <w:ind w:right="153"/>
        <w:jc w:val="center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 xml:space="preserve">成品入库单 </w:t>
      </w:r>
    </w:p>
    <w:p w:rsidR="003E747E" w:rsidRDefault="003E747E" w:rsidP="003E747E">
      <w:pPr>
        <w:snapToGrid w:val="0"/>
        <w:spacing w:line="0" w:lineRule="atLeast"/>
        <w:ind w:firstLine="422"/>
        <w:jc w:val="center"/>
        <w:rPr>
          <w:rFonts w:ascii="宋体" w:hAnsi="宋体"/>
          <w:szCs w:val="34"/>
        </w:rPr>
      </w:pPr>
      <w:r>
        <w:rPr>
          <w:rFonts w:ascii="宋体" w:hAnsi="宋体" w:hint="eastAsia"/>
          <w:b/>
          <w:bCs/>
          <w:szCs w:val="34"/>
        </w:rPr>
        <w:t xml:space="preserve">                                              </w:t>
      </w:r>
      <w:r>
        <w:rPr>
          <w:rFonts w:ascii="宋体" w:hAnsi="宋体" w:hint="eastAsia"/>
          <w:szCs w:val="34"/>
        </w:rPr>
        <w:t>编号：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 xml:space="preserve">  </w:t>
      </w:r>
    </w:p>
    <w:p w:rsidR="003E747E" w:rsidRDefault="003E747E" w:rsidP="003E747E">
      <w:pPr>
        <w:snapToGrid w:val="0"/>
        <w:spacing w:line="0" w:lineRule="atLeast"/>
        <w:rPr>
          <w:rFonts w:ascii="宋体" w:hAnsi="宋体"/>
          <w:szCs w:val="34"/>
        </w:rPr>
      </w:pPr>
      <w:r>
        <w:rPr>
          <w:rFonts w:ascii="宋体" w:hAnsi="宋体" w:hint="eastAsia"/>
        </w:rPr>
        <w:t>合同号：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 xml:space="preserve">     客户名称：                           年    月    日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8"/>
        <w:gridCol w:w="958"/>
        <w:gridCol w:w="1176"/>
        <w:gridCol w:w="1383"/>
        <w:gridCol w:w="1170"/>
        <w:gridCol w:w="851"/>
        <w:gridCol w:w="851"/>
        <w:gridCol w:w="948"/>
      </w:tblGrid>
      <w:tr w:rsidR="003E747E" w:rsidTr="00C73B65">
        <w:trPr>
          <w:trHeight w:val="650"/>
          <w:jc w:val="center"/>
        </w:trPr>
        <w:tc>
          <w:tcPr>
            <w:tcW w:w="1152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投产</w:t>
            </w:r>
          </w:p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批号</w:t>
            </w:r>
          </w:p>
        </w:tc>
        <w:tc>
          <w:tcPr>
            <w:tcW w:w="945" w:type="dxa"/>
            <w:vAlign w:val="center"/>
          </w:tcPr>
          <w:p w:rsidR="003E747E" w:rsidRDefault="003E747E" w:rsidP="00C73B65">
            <w:pPr>
              <w:spacing w:line="0" w:lineRule="atLeast"/>
              <w:ind w:firstLineChars="50" w:firstLine="10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 号</w:t>
            </w:r>
          </w:p>
        </w:tc>
        <w:tc>
          <w:tcPr>
            <w:tcW w:w="1161" w:type="dxa"/>
            <w:vAlign w:val="center"/>
          </w:tcPr>
          <w:p w:rsidR="003E747E" w:rsidRDefault="003E747E" w:rsidP="00C73B65">
            <w:pPr>
              <w:spacing w:line="0" w:lineRule="atLeast"/>
              <w:ind w:firstLineChars="95" w:firstLine="199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 名</w:t>
            </w:r>
          </w:p>
        </w:tc>
        <w:tc>
          <w:tcPr>
            <w:tcW w:w="1365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型号/规格</w:t>
            </w:r>
          </w:p>
        </w:tc>
        <w:tc>
          <w:tcPr>
            <w:tcW w:w="1155" w:type="dxa"/>
            <w:vAlign w:val="center"/>
          </w:tcPr>
          <w:p w:rsidR="003E747E" w:rsidRDefault="003E747E" w:rsidP="00C73B65">
            <w:pPr>
              <w:spacing w:line="0" w:lineRule="atLeast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配 备</w:t>
            </w:r>
          </w:p>
        </w:tc>
        <w:tc>
          <w:tcPr>
            <w:tcW w:w="840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 位</w:t>
            </w:r>
          </w:p>
        </w:tc>
        <w:tc>
          <w:tcPr>
            <w:tcW w:w="840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 量</w:t>
            </w:r>
          </w:p>
        </w:tc>
        <w:tc>
          <w:tcPr>
            <w:tcW w:w="936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 注</w:t>
            </w: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65"/>
          <w:jc w:val="center"/>
        </w:trPr>
        <w:tc>
          <w:tcPr>
            <w:tcW w:w="115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4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36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3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入库单位/人：               检验员：                  仓管员：</w:t>
      </w:r>
    </w:p>
    <w:p w:rsidR="003E747E" w:rsidRDefault="003E747E" w:rsidP="003E747E">
      <w:pPr>
        <w:ind w:firstLine="422"/>
        <w:rPr>
          <w:rFonts w:ascii="宋体" w:hAnsi="宋体"/>
          <w:b/>
          <w:bCs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3-076   </w:t>
      </w:r>
      <w:r>
        <w:rPr>
          <w:rFonts w:hint="eastAsia"/>
          <w:szCs w:val="34"/>
        </w:rPr>
        <w:t>成品出库单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34"/>
        </w:rPr>
      </w:pPr>
      <w:r>
        <w:rPr>
          <w:rFonts w:ascii="宋体" w:eastAsia="宋体" w:hAnsi="宋体" w:hint="eastAsia"/>
          <w:kern w:val="2"/>
          <w:szCs w:val="34"/>
        </w:rPr>
        <w:t>成品出库单</w:t>
      </w:r>
    </w:p>
    <w:p w:rsidR="003E747E" w:rsidRDefault="003E747E" w:rsidP="003E747E">
      <w:pPr>
        <w:snapToGrid w:val="0"/>
        <w:spacing w:line="0" w:lineRule="atLeast"/>
        <w:ind w:firstLine="420"/>
        <w:jc w:val="center"/>
        <w:rPr>
          <w:rFonts w:ascii="宋体" w:hAnsi="宋体"/>
          <w:szCs w:val="34"/>
        </w:rPr>
      </w:pPr>
      <w:r>
        <w:rPr>
          <w:rFonts w:ascii="宋体" w:hAnsi="宋体" w:hint="eastAsia"/>
          <w:szCs w:val="34"/>
        </w:rPr>
        <w:t xml:space="preserve">                                         编号：</w:t>
      </w:r>
      <w:r>
        <w:rPr>
          <w:rFonts w:ascii="宋体" w:hAnsi="宋体" w:hint="eastAsia"/>
          <w:u w:val="single"/>
        </w:rPr>
        <w:t xml:space="preserve">            </w:t>
      </w:r>
    </w:p>
    <w:p w:rsidR="003E747E" w:rsidRDefault="003E747E" w:rsidP="003E747E">
      <w:pPr>
        <w:snapToGrid w:val="0"/>
        <w:spacing w:line="0" w:lineRule="atLeast"/>
        <w:rPr>
          <w:rFonts w:ascii="宋体" w:hAnsi="宋体"/>
          <w:szCs w:val="34"/>
        </w:rPr>
      </w:pPr>
      <w:r>
        <w:rPr>
          <w:rFonts w:ascii="宋体" w:hAnsi="宋体" w:hint="eastAsia"/>
        </w:rPr>
        <w:t>合同号：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 xml:space="preserve">     收货单位：                        年    月    日</w:t>
      </w:r>
    </w:p>
    <w:tbl>
      <w:tblPr>
        <w:tblW w:w="8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1"/>
        <w:gridCol w:w="868"/>
        <w:gridCol w:w="1019"/>
        <w:gridCol w:w="1162"/>
        <w:gridCol w:w="1003"/>
        <w:gridCol w:w="743"/>
        <w:gridCol w:w="849"/>
        <w:gridCol w:w="955"/>
        <w:gridCol w:w="921"/>
      </w:tblGrid>
      <w:tr w:rsidR="003E747E" w:rsidTr="00C73B65">
        <w:trPr>
          <w:trHeight w:val="754"/>
          <w:jc w:val="center"/>
        </w:trPr>
        <w:tc>
          <w:tcPr>
            <w:tcW w:w="1151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投产</w:t>
            </w:r>
          </w:p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批号</w:t>
            </w:r>
          </w:p>
        </w:tc>
        <w:tc>
          <w:tcPr>
            <w:tcW w:w="868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 号</w:t>
            </w:r>
          </w:p>
        </w:tc>
        <w:tc>
          <w:tcPr>
            <w:tcW w:w="1019" w:type="dxa"/>
            <w:vAlign w:val="center"/>
          </w:tcPr>
          <w:p w:rsidR="003E747E" w:rsidRDefault="003E747E" w:rsidP="00C73B65">
            <w:pPr>
              <w:spacing w:line="0" w:lineRule="atLeast"/>
              <w:ind w:firstLineChars="49" w:firstLine="10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 名</w:t>
            </w:r>
          </w:p>
        </w:tc>
        <w:tc>
          <w:tcPr>
            <w:tcW w:w="1162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型号/规格</w:t>
            </w:r>
          </w:p>
        </w:tc>
        <w:tc>
          <w:tcPr>
            <w:tcW w:w="1003" w:type="dxa"/>
            <w:vAlign w:val="center"/>
          </w:tcPr>
          <w:p w:rsidR="003E747E" w:rsidRDefault="003E747E" w:rsidP="00C73B65">
            <w:pPr>
              <w:spacing w:line="0" w:lineRule="atLeast"/>
              <w:ind w:firstLineChars="49" w:firstLine="10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配 备</w:t>
            </w: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 位</w:t>
            </w:r>
          </w:p>
        </w:tc>
        <w:tc>
          <w:tcPr>
            <w:tcW w:w="849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 量</w:t>
            </w:r>
          </w:p>
        </w:tc>
        <w:tc>
          <w:tcPr>
            <w:tcW w:w="955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科目号</w:t>
            </w:r>
          </w:p>
        </w:tc>
        <w:tc>
          <w:tcPr>
            <w:tcW w:w="921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 注</w:t>
            </w: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5"/>
          <w:jc w:val="center"/>
        </w:trPr>
        <w:tc>
          <w:tcPr>
            <w:tcW w:w="115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68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1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162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100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743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849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  <w:tc>
          <w:tcPr>
            <w:tcW w:w="921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出库单位/人：               检验员：                  仓管员：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2"/>
        <w:rPr>
          <w:rFonts w:ascii="宋体" w:hAnsi="宋体"/>
          <w:b/>
          <w:bCs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3-077   </w:t>
      </w:r>
      <w:r>
        <w:rPr>
          <w:rFonts w:hint="eastAsia"/>
        </w:rPr>
        <w:t>产品、物资标签</w:t>
      </w:r>
    </w:p>
    <w:p w:rsidR="003E747E" w:rsidRDefault="003E747E" w:rsidP="003E747E">
      <w:pPr>
        <w:jc w:val="center"/>
        <w:rPr>
          <w:rFonts w:ascii="宋体" w:hAnsi="宋体"/>
          <w:b/>
          <w:bCs/>
        </w:rPr>
      </w:pPr>
      <w:r>
        <w:rPr>
          <w:rFonts w:ascii="宋体" w:hAnsi="宋体" w:hint="eastAsia"/>
        </w:rPr>
        <w:t>产品、物资标签</w:t>
      </w:r>
    </w:p>
    <w:tbl>
      <w:tblPr>
        <w:tblW w:w="850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8"/>
        <w:gridCol w:w="1868"/>
        <w:gridCol w:w="1869"/>
      </w:tblGrid>
      <w:tr w:rsidR="003E747E" w:rsidTr="00C73B65">
        <w:trPr>
          <w:trHeight w:val="645"/>
        </w:trPr>
        <w:tc>
          <w:tcPr>
            <w:tcW w:w="8505" w:type="dxa"/>
            <w:gridSpan w:val="3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 编号：</w:t>
            </w:r>
          </w:p>
        </w:tc>
      </w:tr>
      <w:tr w:rsidR="003E747E" w:rsidTr="00C73B65">
        <w:trPr>
          <w:trHeight w:val="750"/>
        </w:trPr>
        <w:tc>
          <w:tcPr>
            <w:tcW w:w="4768" w:type="dxa"/>
            <w:vAlign w:val="center"/>
          </w:tcPr>
          <w:p w:rsidR="003E747E" w:rsidRDefault="003E747E" w:rsidP="00C73B65">
            <w:pPr>
              <w:ind w:firstLineChars="600" w:firstLine="126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产品/物资名称</w:t>
            </w:r>
          </w:p>
        </w:tc>
        <w:tc>
          <w:tcPr>
            <w:tcW w:w="1868" w:type="dxa"/>
            <w:vAlign w:val="center"/>
          </w:tcPr>
          <w:p w:rsidR="003E747E" w:rsidRDefault="003E747E" w:rsidP="00C73B65">
            <w:pPr>
              <w:snapToGrid w:val="0"/>
              <w:spacing w:line="0" w:lineRule="atLeast"/>
              <w:ind w:firstLineChars="100" w:firstLine="21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代号/型号规格</w:t>
            </w:r>
          </w:p>
        </w:tc>
        <w:tc>
          <w:tcPr>
            <w:tcW w:w="1869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客户/订单号</w:t>
            </w:r>
          </w:p>
        </w:tc>
      </w:tr>
      <w:tr w:rsidR="003E747E" w:rsidTr="00C73B65">
        <w:trPr>
          <w:trHeight w:val="720"/>
        </w:trPr>
        <w:tc>
          <w:tcPr>
            <w:tcW w:w="4768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1868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1869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656"/>
        </w:trPr>
        <w:tc>
          <w:tcPr>
            <w:tcW w:w="4768" w:type="dxa"/>
            <w:vAlign w:val="center"/>
          </w:tcPr>
          <w:p w:rsidR="003E747E" w:rsidRDefault="003E747E" w:rsidP="00C73B65">
            <w:pPr>
              <w:ind w:firstLineChars="649" w:firstLine="1363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质 量 状 态</w:t>
            </w:r>
          </w:p>
        </w:tc>
        <w:tc>
          <w:tcPr>
            <w:tcW w:w="1868" w:type="dxa"/>
            <w:vAlign w:val="center"/>
          </w:tcPr>
          <w:p w:rsidR="003E747E" w:rsidRDefault="003E747E" w:rsidP="00C73B65">
            <w:pPr>
              <w:ind w:firstLineChars="95" w:firstLine="199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数量/重量</w:t>
            </w:r>
          </w:p>
        </w:tc>
        <w:tc>
          <w:tcPr>
            <w:tcW w:w="186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生产者/供应点</w:t>
            </w:r>
          </w:p>
        </w:tc>
      </w:tr>
      <w:tr w:rsidR="003E747E" w:rsidTr="00C73B65">
        <w:trPr>
          <w:trHeight w:val="946"/>
        </w:trPr>
        <w:tc>
          <w:tcPr>
            <w:tcW w:w="4768" w:type="dxa"/>
          </w:tcPr>
          <w:p w:rsidR="003E747E" w:rsidRDefault="003E747E" w:rsidP="00C73B65">
            <w:pPr>
              <w:snapToGrid w:val="0"/>
              <w:spacing w:line="0" w:lineRule="atLeast"/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snapToGrid w:val="0"/>
              <w:spacing w:line="0" w:lineRule="atLeast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合格</w:t>
            </w:r>
            <w:r>
              <w:rPr>
                <w:rFonts w:ascii="宋体" w:hAnsi="宋体"/>
                <w:szCs w:val="20"/>
              </w:rPr>
              <w:t>□</w:t>
            </w:r>
            <w:r>
              <w:rPr>
                <w:rFonts w:ascii="宋体" w:hAnsi="宋体" w:hint="eastAsia"/>
                <w:szCs w:val="20"/>
              </w:rPr>
              <w:t xml:space="preserve">       不合格</w:t>
            </w:r>
            <w:r>
              <w:rPr>
                <w:rFonts w:ascii="宋体" w:hAnsi="宋体"/>
                <w:szCs w:val="20"/>
              </w:rPr>
              <w:t>□</w:t>
            </w:r>
            <w:r>
              <w:rPr>
                <w:rFonts w:ascii="宋体" w:hAnsi="宋体" w:hint="eastAsia"/>
                <w:szCs w:val="20"/>
              </w:rPr>
              <w:t xml:space="preserve">      待定</w:t>
            </w:r>
            <w:r>
              <w:rPr>
                <w:rFonts w:ascii="宋体" w:hAnsi="宋体"/>
                <w:szCs w:val="20"/>
              </w:rPr>
              <w:t>□</w:t>
            </w:r>
            <w:r>
              <w:rPr>
                <w:rFonts w:ascii="宋体" w:hAnsi="宋体" w:hint="eastAsia"/>
                <w:szCs w:val="20"/>
              </w:rPr>
              <w:t xml:space="preserve"> </w:t>
            </w:r>
          </w:p>
        </w:tc>
        <w:tc>
          <w:tcPr>
            <w:tcW w:w="1868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1869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br w:type="page"/>
      </w:r>
    </w:p>
    <w:p w:rsidR="003E747E" w:rsidRDefault="003E747E" w:rsidP="003E747E">
      <w:pPr>
        <w:pStyle w:val="1"/>
        <w:ind w:firstLine="422"/>
        <w:rPr>
          <w:szCs w:val="28"/>
        </w:rPr>
      </w:pPr>
      <w:r>
        <w:rPr>
          <w:rFonts w:hint="eastAsia"/>
        </w:rPr>
        <w:lastRenderedPageBreak/>
        <w:t xml:space="preserve">3-078  </w:t>
      </w:r>
      <w:r>
        <w:rPr>
          <w:rFonts w:hint="eastAsia"/>
        </w:rPr>
        <w:t>工具仓领料单</w:t>
      </w:r>
      <w:r>
        <w:rPr>
          <w:rFonts w:hint="eastAsia"/>
        </w:rPr>
        <w:t xml:space="preserve">    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36"/>
        </w:rPr>
      </w:pPr>
      <w:r>
        <w:rPr>
          <w:rFonts w:ascii="宋体" w:eastAsia="宋体" w:hAnsi="宋体" w:hint="eastAsia"/>
          <w:kern w:val="2"/>
          <w:szCs w:val="36"/>
        </w:rPr>
        <w:t>工具仓领料单</w:t>
      </w:r>
    </w:p>
    <w:p w:rsidR="003E747E" w:rsidRDefault="003E747E" w:rsidP="003E747E">
      <w:pPr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领料位：                                                 年     月     日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6"/>
        <w:gridCol w:w="1314"/>
        <w:gridCol w:w="1315"/>
        <w:gridCol w:w="1315"/>
        <w:gridCol w:w="1315"/>
        <w:gridCol w:w="1315"/>
        <w:gridCol w:w="1315"/>
      </w:tblGrid>
      <w:tr w:rsidR="003E747E" w:rsidTr="00C73B65">
        <w:trPr>
          <w:trHeight w:val="792"/>
        </w:trPr>
        <w:tc>
          <w:tcPr>
            <w:tcW w:w="616" w:type="dxa"/>
            <w:vAlign w:val="center"/>
          </w:tcPr>
          <w:p w:rsidR="003E747E" w:rsidRDefault="003E747E" w:rsidP="00C73B65">
            <w:pPr>
              <w:snapToGrid w:val="0"/>
              <w:spacing w:line="0" w:lineRule="atLeas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序 号</w:t>
            </w:r>
          </w:p>
        </w:tc>
        <w:tc>
          <w:tcPr>
            <w:tcW w:w="1314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领取人姓名</w:t>
            </w:r>
          </w:p>
        </w:tc>
        <w:tc>
          <w:tcPr>
            <w:tcW w:w="131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工具名称</w:t>
            </w:r>
          </w:p>
        </w:tc>
        <w:tc>
          <w:tcPr>
            <w:tcW w:w="1315" w:type="dxa"/>
            <w:vAlign w:val="center"/>
          </w:tcPr>
          <w:p w:rsidR="003E747E" w:rsidRDefault="003E747E" w:rsidP="00C73B65">
            <w:pPr>
              <w:ind w:firstLineChars="95" w:firstLine="199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规  格</w:t>
            </w:r>
          </w:p>
        </w:tc>
        <w:tc>
          <w:tcPr>
            <w:tcW w:w="131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请领数量</w:t>
            </w:r>
          </w:p>
        </w:tc>
        <w:tc>
          <w:tcPr>
            <w:tcW w:w="131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实发数量</w:t>
            </w:r>
          </w:p>
        </w:tc>
        <w:tc>
          <w:tcPr>
            <w:tcW w:w="131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准领人</w:t>
            </w: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616" w:type="dxa"/>
          </w:tcPr>
          <w:p w:rsidR="003E747E" w:rsidRDefault="003E747E" w:rsidP="00C73B65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31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31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</w:tbl>
    <w:p w:rsidR="003E747E" w:rsidRDefault="003E747E" w:rsidP="003E747E">
      <w:pPr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经办人：                   批 准：                仓 管：</w:t>
      </w:r>
    </w:p>
    <w:p w:rsidR="003E747E" w:rsidRDefault="003E747E" w:rsidP="003E747E">
      <w:pPr>
        <w:rPr>
          <w:rFonts w:ascii="宋体" w:hAnsi="宋体"/>
          <w:szCs w:val="28"/>
        </w:rPr>
      </w:pPr>
    </w:p>
    <w:p w:rsidR="003E747E" w:rsidRDefault="003E747E" w:rsidP="003E747E">
      <w:pPr>
        <w:rPr>
          <w:rFonts w:ascii="宋体" w:hAnsi="宋体"/>
          <w:szCs w:val="28"/>
        </w:rPr>
      </w:pPr>
    </w:p>
    <w:p w:rsidR="003E747E" w:rsidRDefault="003E747E" w:rsidP="003E747E">
      <w:pPr>
        <w:rPr>
          <w:rFonts w:ascii="宋体" w:hAnsi="宋体"/>
          <w:szCs w:val="28"/>
        </w:rPr>
      </w:pPr>
    </w:p>
    <w:p w:rsidR="003E747E" w:rsidRDefault="003E747E" w:rsidP="003E747E">
      <w:pPr>
        <w:rPr>
          <w:rFonts w:ascii="宋体" w:hAnsi="宋体"/>
          <w:szCs w:val="28"/>
        </w:rPr>
      </w:pPr>
    </w:p>
    <w:p w:rsidR="003E747E" w:rsidRDefault="003E747E" w:rsidP="003E747E">
      <w:pPr>
        <w:rPr>
          <w:rFonts w:ascii="宋体" w:hAnsi="宋体"/>
          <w:szCs w:val="28"/>
        </w:rPr>
      </w:pPr>
    </w:p>
    <w:p w:rsidR="003E747E" w:rsidRDefault="003E747E" w:rsidP="003E747E">
      <w:pPr>
        <w:rPr>
          <w:rFonts w:ascii="宋体" w:hAnsi="宋体"/>
          <w:szCs w:val="28"/>
        </w:rPr>
      </w:pPr>
    </w:p>
    <w:p w:rsidR="003E747E" w:rsidRDefault="003E747E" w:rsidP="003E747E">
      <w:pPr>
        <w:rPr>
          <w:rFonts w:ascii="宋体" w:hAnsi="宋体"/>
          <w:szCs w:val="28"/>
        </w:rPr>
      </w:pPr>
    </w:p>
    <w:p w:rsidR="003E747E" w:rsidRDefault="003E747E" w:rsidP="003E747E">
      <w:pPr>
        <w:rPr>
          <w:rFonts w:ascii="宋体" w:hAnsi="宋体"/>
          <w:szCs w:val="28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t xml:space="preserve">3-079  </w:t>
      </w:r>
      <w:r>
        <w:rPr>
          <w:rFonts w:hint="eastAsia"/>
          <w:szCs w:val="36"/>
        </w:rPr>
        <w:t>工具请购单</w:t>
      </w:r>
    </w:p>
    <w:p w:rsidR="003E747E" w:rsidRDefault="003E747E" w:rsidP="003E747E">
      <w:pPr>
        <w:snapToGrid w:val="0"/>
        <w:spacing w:line="0" w:lineRule="atLeast"/>
        <w:ind w:firstLineChars="150" w:firstLine="315"/>
        <w:jc w:val="center"/>
        <w:rPr>
          <w:rFonts w:ascii="宋体" w:hAnsi="宋体"/>
        </w:rPr>
      </w:pPr>
      <w:r>
        <w:rPr>
          <w:rFonts w:ascii="宋体" w:hAnsi="宋体" w:hint="eastAsia"/>
          <w:szCs w:val="36"/>
        </w:rPr>
        <w:t>工具请购单</w:t>
      </w:r>
    </w:p>
    <w:p w:rsidR="003E747E" w:rsidRDefault="003E747E" w:rsidP="003E747E">
      <w:pPr>
        <w:snapToGrid w:val="0"/>
        <w:spacing w:line="0" w:lineRule="atLeast"/>
        <w:ind w:firstLineChars="150" w:firstLine="315"/>
        <w:rPr>
          <w:rFonts w:ascii="宋体" w:hAnsi="宋体"/>
        </w:rPr>
      </w:pPr>
      <w:r>
        <w:rPr>
          <w:rFonts w:ascii="宋体" w:hAnsi="宋体" w:hint="eastAsia"/>
        </w:rPr>
        <w:t xml:space="preserve"> 年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</w:rPr>
        <w:t xml:space="preserve"> 月 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</w:rPr>
        <w:t xml:space="preserve"> 日                     </w:t>
      </w:r>
      <w:r>
        <w:rPr>
          <w:rFonts w:ascii="宋体" w:hAnsi="宋体" w:hint="eastAsia"/>
          <w:szCs w:val="28"/>
        </w:rPr>
        <w:t xml:space="preserve">  </w:t>
      </w:r>
      <w:r>
        <w:rPr>
          <w:rFonts w:ascii="宋体" w:hAnsi="宋体" w:hint="eastAsia"/>
        </w:rPr>
        <w:t xml:space="preserve">       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 xml:space="preserve">     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1"/>
        <w:gridCol w:w="249"/>
        <w:gridCol w:w="1386"/>
        <w:gridCol w:w="1275"/>
        <w:gridCol w:w="569"/>
        <w:gridCol w:w="796"/>
        <w:gridCol w:w="294"/>
        <w:gridCol w:w="558"/>
        <w:gridCol w:w="884"/>
        <w:gridCol w:w="8"/>
        <w:gridCol w:w="1555"/>
      </w:tblGrid>
      <w:tr w:rsidR="003E747E" w:rsidTr="00C73B65">
        <w:trPr>
          <w:cantSplit/>
          <w:trHeight w:val="451"/>
          <w:jc w:val="center"/>
        </w:trPr>
        <w:tc>
          <w:tcPr>
            <w:tcW w:w="931" w:type="dxa"/>
            <w:vMerge w:val="restart"/>
            <w:vAlign w:val="center"/>
          </w:tcPr>
          <w:p w:rsidR="003E747E" w:rsidRDefault="003E747E" w:rsidP="00C73B65">
            <w:pPr>
              <w:spacing w:line="0" w:lineRule="atLeas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lastRenderedPageBreak/>
              <w:t>序 号</w:t>
            </w:r>
          </w:p>
        </w:tc>
        <w:tc>
          <w:tcPr>
            <w:tcW w:w="1635" w:type="dxa"/>
            <w:gridSpan w:val="2"/>
            <w:vMerge w:val="restart"/>
            <w:vAlign w:val="center"/>
          </w:tcPr>
          <w:p w:rsidR="003E747E" w:rsidRDefault="003E747E" w:rsidP="00C73B65">
            <w:pPr>
              <w:spacing w:line="0" w:lineRule="atLeast"/>
              <w:ind w:firstLineChars="150" w:firstLine="315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名  称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3E747E" w:rsidRDefault="003E747E" w:rsidP="00C73B65">
            <w:pPr>
              <w:widowControl/>
              <w:spacing w:line="0" w:lineRule="atLeas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型  号  规 格</w:t>
            </w:r>
          </w:p>
        </w:tc>
        <w:tc>
          <w:tcPr>
            <w:tcW w:w="1648" w:type="dxa"/>
            <w:gridSpan w:val="3"/>
            <w:vAlign w:val="center"/>
          </w:tcPr>
          <w:p w:rsidR="003E747E" w:rsidRDefault="003E747E" w:rsidP="00C73B65">
            <w:pPr>
              <w:spacing w:line="0" w:lineRule="atLeas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请 购 数 量</w:t>
            </w:r>
          </w:p>
        </w:tc>
        <w:tc>
          <w:tcPr>
            <w:tcW w:w="892" w:type="dxa"/>
            <w:gridSpan w:val="2"/>
            <w:vMerge w:val="restart"/>
            <w:vAlign w:val="center"/>
          </w:tcPr>
          <w:p w:rsidR="003E747E" w:rsidRDefault="003E747E" w:rsidP="00C73B65">
            <w:pPr>
              <w:widowControl/>
              <w:spacing w:line="0" w:lineRule="atLeas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购 买</w:t>
            </w:r>
          </w:p>
          <w:p w:rsidR="003E747E" w:rsidRDefault="003E747E" w:rsidP="00C73B65">
            <w:pPr>
              <w:widowControl/>
              <w:spacing w:line="0" w:lineRule="atLeas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期 限</w:t>
            </w:r>
          </w:p>
        </w:tc>
        <w:tc>
          <w:tcPr>
            <w:tcW w:w="1555" w:type="dxa"/>
            <w:vMerge w:val="restart"/>
            <w:vAlign w:val="center"/>
          </w:tcPr>
          <w:p w:rsidR="003E747E" w:rsidRDefault="003E747E" w:rsidP="00C73B65">
            <w:pPr>
              <w:widowControl/>
              <w:spacing w:line="0" w:lineRule="atLeast"/>
              <w:ind w:firstLine="42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备  注</w:t>
            </w:r>
          </w:p>
        </w:tc>
      </w:tr>
      <w:tr w:rsidR="003E747E" w:rsidTr="00C73B65">
        <w:trPr>
          <w:cantSplit/>
          <w:trHeight w:val="469"/>
          <w:jc w:val="center"/>
        </w:trPr>
        <w:tc>
          <w:tcPr>
            <w:tcW w:w="931" w:type="dxa"/>
            <w:vMerge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  <w:vMerge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  <w:vMerge/>
          </w:tcPr>
          <w:p w:rsidR="003E747E" w:rsidRDefault="003E747E" w:rsidP="00C73B65">
            <w:pPr>
              <w:widowControl/>
              <w:spacing w:line="0" w:lineRule="atLeast"/>
              <w:ind w:firstLine="420"/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单 位</w:t>
            </w:r>
          </w:p>
        </w:tc>
        <w:tc>
          <w:tcPr>
            <w:tcW w:w="852" w:type="dxa"/>
            <w:gridSpan w:val="2"/>
            <w:vAlign w:val="center"/>
          </w:tcPr>
          <w:p w:rsidR="003E747E" w:rsidRDefault="003E747E" w:rsidP="00C73B65">
            <w:pPr>
              <w:spacing w:line="0" w:lineRule="atLeas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数 量</w:t>
            </w:r>
          </w:p>
        </w:tc>
        <w:tc>
          <w:tcPr>
            <w:tcW w:w="892" w:type="dxa"/>
            <w:gridSpan w:val="2"/>
            <w:vMerge/>
          </w:tcPr>
          <w:p w:rsidR="003E747E" w:rsidRDefault="003E747E" w:rsidP="00C73B65">
            <w:pPr>
              <w:widowControl/>
              <w:spacing w:line="0" w:lineRule="atLeast"/>
              <w:ind w:firstLine="420"/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  <w:vMerge/>
          </w:tcPr>
          <w:p w:rsidR="003E747E" w:rsidRDefault="003E747E" w:rsidP="00C73B65">
            <w:pPr>
              <w:widowControl/>
              <w:spacing w:line="0" w:lineRule="atLeast"/>
              <w:ind w:firstLine="420"/>
              <w:jc w:val="left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508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57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469"/>
          <w:jc w:val="center"/>
        </w:trPr>
        <w:tc>
          <w:tcPr>
            <w:tcW w:w="931" w:type="dxa"/>
            <w:vAlign w:val="center"/>
          </w:tcPr>
          <w:p w:rsidR="003E747E" w:rsidRDefault="003E747E" w:rsidP="00C73B65">
            <w:pPr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35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844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796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5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892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555" w:type="dxa"/>
          </w:tcPr>
          <w:p w:rsidR="003E747E" w:rsidRDefault="003E747E" w:rsidP="00C73B65">
            <w:pPr>
              <w:spacing w:line="0" w:lineRule="atLeast"/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rPr>
          <w:trHeight w:val="524"/>
          <w:jc w:val="center"/>
        </w:trPr>
        <w:tc>
          <w:tcPr>
            <w:tcW w:w="1180" w:type="dxa"/>
            <w:gridSpan w:val="2"/>
            <w:vAlign w:val="center"/>
          </w:tcPr>
          <w:p w:rsidR="003E747E" w:rsidRDefault="003E747E" w:rsidP="00C73B65">
            <w:pPr>
              <w:widowControl/>
              <w:spacing w:line="0" w:lineRule="atLeast"/>
              <w:ind w:firstLineChars="50" w:firstLine="105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请购部门</w:t>
            </w:r>
          </w:p>
        </w:tc>
        <w:tc>
          <w:tcPr>
            <w:tcW w:w="1386" w:type="dxa"/>
          </w:tcPr>
          <w:p w:rsidR="003E747E" w:rsidRDefault="003E747E" w:rsidP="00C73B65">
            <w:pPr>
              <w:widowControl/>
              <w:spacing w:line="0" w:lineRule="atLeast"/>
              <w:ind w:firstLine="420"/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E747E" w:rsidRDefault="003E747E" w:rsidP="00C73B65">
            <w:pPr>
              <w:widowControl/>
              <w:spacing w:line="0" w:lineRule="atLeast"/>
              <w:ind w:firstLineChars="50" w:firstLine="105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申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请 人</w:t>
            </w:r>
          </w:p>
        </w:tc>
        <w:tc>
          <w:tcPr>
            <w:tcW w:w="1659" w:type="dxa"/>
            <w:gridSpan w:val="3"/>
            <w:vAlign w:val="center"/>
          </w:tcPr>
          <w:p w:rsidR="003E747E" w:rsidRDefault="003E747E" w:rsidP="00C73B65">
            <w:pPr>
              <w:widowControl/>
              <w:spacing w:line="0" w:lineRule="atLeast"/>
              <w:ind w:firstLine="420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3E747E" w:rsidRDefault="003E747E" w:rsidP="00C73B65">
            <w:pPr>
              <w:spacing w:line="0" w:lineRule="atLeast"/>
              <w:ind w:firstLineChars="100" w:firstLine="21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审  批</w:t>
            </w:r>
          </w:p>
        </w:tc>
        <w:tc>
          <w:tcPr>
            <w:tcW w:w="1563" w:type="dxa"/>
            <w:gridSpan w:val="2"/>
          </w:tcPr>
          <w:p w:rsidR="003E747E" w:rsidRDefault="003E747E" w:rsidP="00C73B65">
            <w:pPr>
              <w:spacing w:line="0" w:lineRule="atLeast"/>
              <w:ind w:firstLine="420"/>
              <w:jc w:val="left"/>
              <w:rPr>
                <w:rFonts w:ascii="宋体" w:hAnsi="宋体"/>
                <w:szCs w:val="28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t xml:space="preserve">3-080  </w:t>
      </w:r>
      <w:r>
        <w:rPr>
          <w:rFonts w:hint="eastAsia"/>
        </w:rPr>
        <w:t>仓库物料出入管制卡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b/>
          <w:bCs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仓库物料出入管制卡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23"/>
        <w:gridCol w:w="728"/>
        <w:gridCol w:w="728"/>
        <w:gridCol w:w="1121"/>
        <w:gridCol w:w="761"/>
        <w:gridCol w:w="511"/>
        <w:gridCol w:w="1490"/>
        <w:gridCol w:w="1502"/>
        <w:gridCol w:w="1333"/>
      </w:tblGrid>
      <w:tr w:rsidR="003E747E" w:rsidTr="00C73B65">
        <w:trPr>
          <w:trHeight w:val="435"/>
          <w:jc w:val="center"/>
        </w:trPr>
        <w:tc>
          <w:tcPr>
            <w:tcW w:w="3100" w:type="dxa"/>
            <w:gridSpan w:val="4"/>
            <w:noWrap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物料名称：</w:t>
            </w:r>
          </w:p>
        </w:tc>
        <w:tc>
          <w:tcPr>
            <w:tcW w:w="5596" w:type="dxa"/>
            <w:gridSpan w:val="5"/>
            <w:noWrap/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规格：</w:t>
            </w:r>
          </w:p>
        </w:tc>
      </w:tr>
      <w:tr w:rsidR="003E747E" w:rsidTr="00C73B65">
        <w:trPr>
          <w:trHeight w:val="435"/>
          <w:jc w:val="center"/>
        </w:trPr>
        <w:tc>
          <w:tcPr>
            <w:tcW w:w="0" w:type="auto"/>
            <w:gridSpan w:val="4"/>
            <w:noWrap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供方名称：</w:t>
            </w:r>
          </w:p>
        </w:tc>
        <w:tc>
          <w:tcPr>
            <w:tcW w:w="5596" w:type="dxa"/>
            <w:gridSpan w:val="5"/>
            <w:noWrap/>
            <w:vAlign w:val="bottom"/>
          </w:tcPr>
          <w:tbl>
            <w:tblPr>
              <w:tblW w:w="5541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561"/>
            </w:tblGrid>
            <w:tr w:rsidR="003E747E" w:rsidTr="00C73B65">
              <w:trPr>
                <w:trHeight w:val="431"/>
                <w:tblCellSpacing w:w="0" w:type="dxa"/>
              </w:trPr>
              <w:tc>
                <w:tcPr>
                  <w:tcW w:w="5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</w:tcPr>
                <w:p w:rsidR="003E747E" w:rsidRDefault="003E747E" w:rsidP="00C73B65">
                  <w:pPr>
                    <w:ind w:firstLineChars="100" w:firstLine="210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单位：</w:t>
                  </w:r>
                  <w:r>
                    <w:rPr>
                      <w:rFonts w:ascii="宋体" w:hAnsi="宋体"/>
                    </w:rPr>
                    <w:t xml:space="preserve">        </w:t>
                  </w:r>
                  <w:r>
                    <w:rPr>
                      <w:rFonts w:ascii="宋体" w:hAnsi="宋体" w:hint="eastAsia"/>
                    </w:rPr>
                    <w:t xml:space="preserve">               有效期：</w:t>
                  </w:r>
                  <w:r>
                    <w:rPr>
                      <w:rFonts w:ascii="宋体" w:hAnsi="宋体"/>
                    </w:rPr>
                    <w:t xml:space="preserve">       </w:t>
                  </w:r>
                  <w:r>
                    <w:rPr>
                      <w:rFonts w:ascii="宋体" w:hAnsi="宋体" w:hint="eastAsia"/>
                    </w:rPr>
                    <w:t xml:space="preserve">    月</w:t>
                  </w:r>
                </w:p>
              </w:tc>
            </w:tr>
          </w:tbl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入库数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Chars="194" w:firstLine="40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出库数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Chars="194" w:firstLine="40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库存数</w:t>
            </w: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Chars="194" w:firstLine="40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注</w:t>
            </w: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79"/>
          <w:jc w:val="center"/>
        </w:trPr>
        <w:tc>
          <w:tcPr>
            <w:tcW w:w="52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8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5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63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121" w:type="dxa"/>
            <w:noWrap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2"/>
        <w:rPr>
          <w:rFonts w:ascii="宋体" w:hAnsi="宋体"/>
          <w:b/>
          <w:bCs/>
        </w:rPr>
      </w:pPr>
    </w:p>
    <w:p w:rsidR="003E747E" w:rsidRDefault="003E747E" w:rsidP="003E747E">
      <w:pPr>
        <w:ind w:firstLine="422"/>
        <w:rPr>
          <w:rFonts w:ascii="宋体" w:hAnsi="宋体"/>
          <w:b/>
          <w:bCs/>
        </w:rPr>
      </w:pPr>
    </w:p>
    <w:p w:rsidR="003E747E" w:rsidRDefault="003E747E" w:rsidP="003E747E">
      <w:pPr>
        <w:ind w:firstLine="422"/>
        <w:rPr>
          <w:rFonts w:ascii="宋体" w:hAnsi="宋体"/>
          <w:b/>
          <w:bCs/>
        </w:rPr>
      </w:pPr>
    </w:p>
    <w:p w:rsidR="003E747E" w:rsidRDefault="003E747E" w:rsidP="003E747E">
      <w:pPr>
        <w:ind w:firstLine="422"/>
        <w:rPr>
          <w:rFonts w:ascii="宋体" w:hAnsi="宋体"/>
          <w:b/>
          <w:bCs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t xml:space="preserve">3-081  </w:t>
      </w:r>
      <w:r>
        <w:rPr>
          <w:rFonts w:hint="eastAsia"/>
        </w:rPr>
        <w:t>物料安全库存表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b/>
          <w:bCs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物料安全库存表</w:t>
      </w:r>
    </w:p>
    <w:tbl>
      <w:tblPr>
        <w:tblW w:w="8505" w:type="dxa"/>
        <w:jc w:val="center"/>
        <w:tblCellMar>
          <w:left w:w="0" w:type="dxa"/>
          <w:right w:w="0" w:type="dxa"/>
        </w:tblCellMar>
        <w:tblLook w:val="0000"/>
      </w:tblPr>
      <w:tblGrid>
        <w:gridCol w:w="577"/>
        <w:gridCol w:w="3017"/>
        <w:gridCol w:w="930"/>
        <w:gridCol w:w="1940"/>
        <w:gridCol w:w="2041"/>
      </w:tblGrid>
      <w:tr w:rsidR="003E747E" w:rsidTr="00C73B65">
        <w:trPr>
          <w:trHeight w:val="75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序号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物料名称、规格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单位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半月安全库存量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300" w:firstLine="63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备注</w:t>
            </w: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4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制表：_______________                        审核：_______________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</w:p>
    <w:p w:rsidR="003E747E" w:rsidRDefault="003E747E" w:rsidP="003E747E">
      <w:pPr>
        <w:ind w:firstLine="422"/>
        <w:rPr>
          <w:rFonts w:ascii="宋体" w:hAnsi="宋体"/>
          <w:b/>
          <w:bCs/>
        </w:rPr>
      </w:pPr>
    </w:p>
    <w:p w:rsidR="003E747E" w:rsidRDefault="003E747E" w:rsidP="003E747E">
      <w:pPr>
        <w:ind w:firstLine="422"/>
        <w:rPr>
          <w:rFonts w:ascii="宋体" w:hAnsi="宋体"/>
          <w:b/>
          <w:bCs/>
        </w:rPr>
      </w:pPr>
    </w:p>
    <w:p w:rsidR="003E747E" w:rsidRDefault="003E747E" w:rsidP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/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3-082  </w:t>
      </w:r>
      <w:r>
        <w:rPr>
          <w:rFonts w:hint="eastAsia"/>
        </w:rPr>
        <w:t>物料消耗表</w:t>
      </w:r>
    </w:p>
    <w:p w:rsidR="003E747E" w:rsidRDefault="003E747E" w:rsidP="003E747E">
      <w:pPr>
        <w:ind w:firstLine="420"/>
        <w:jc w:val="center"/>
        <w:rPr>
          <w:rFonts w:ascii="宋体" w:hAnsi="宋体"/>
          <w:b/>
          <w:bCs/>
        </w:rPr>
      </w:pPr>
      <w:r>
        <w:rPr>
          <w:rFonts w:ascii="宋体" w:hAnsi="宋体" w:hint="eastAsia"/>
        </w:rPr>
        <w:t>物料消耗表</w:t>
      </w:r>
    </w:p>
    <w:tbl>
      <w:tblPr>
        <w:tblW w:w="850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08"/>
        <w:gridCol w:w="860"/>
        <w:gridCol w:w="859"/>
        <w:gridCol w:w="681"/>
        <w:gridCol w:w="939"/>
        <w:gridCol w:w="940"/>
        <w:gridCol w:w="939"/>
        <w:gridCol w:w="940"/>
        <w:gridCol w:w="539"/>
        <w:gridCol w:w="539"/>
        <w:gridCol w:w="861"/>
      </w:tblGrid>
      <w:tr w:rsidR="003E747E" w:rsidTr="00C73B65">
        <w:trPr>
          <w:trHeight w:val="645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序号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本月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产量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物料</w:t>
            </w:r>
          </w:p>
          <w:p w:rsidR="003E747E" w:rsidRDefault="003E747E" w:rsidP="00C73B65">
            <w:pPr>
              <w:ind w:firstLineChars="100" w:firstLine="21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名称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单位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上月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结存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本月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领料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实物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盘点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本月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耗用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单价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金额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7E" w:rsidRDefault="003E747E" w:rsidP="00C73B65">
            <w:pPr>
              <w:ind w:firstLineChars="100" w:firstLine="21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备注</w:t>
            </w: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  <w:tr w:rsidR="003E747E" w:rsidTr="00C73B65">
        <w:trPr>
          <w:trHeight w:val="402"/>
          <w:jc w:val="center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 xml:space="preserve">   制表：                                                     审核：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3-083   </w:t>
      </w:r>
      <w:r>
        <w:rPr>
          <w:rFonts w:hint="eastAsia"/>
          <w:szCs w:val="40"/>
        </w:rPr>
        <w:t>发货单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40"/>
        </w:rPr>
      </w:pPr>
      <w:r>
        <w:rPr>
          <w:rFonts w:ascii="宋体" w:eastAsia="宋体" w:hAnsi="宋体" w:hint="eastAsia"/>
          <w:kern w:val="2"/>
          <w:szCs w:val="40"/>
        </w:rPr>
        <w:t>发货单</w:t>
      </w:r>
    </w:p>
    <w:p w:rsidR="003E747E" w:rsidRDefault="003E747E" w:rsidP="003E747E">
      <w:pPr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编号：</w:t>
      </w:r>
    </w:p>
    <w:p w:rsidR="003E747E" w:rsidRDefault="003E747E" w:rsidP="003E747E">
      <w:pPr>
        <w:ind w:leftChars="-257" w:left="-540" w:firstLine="420"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发货单位 ：                                           年     月     日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4"/>
        <w:gridCol w:w="2844"/>
        <w:gridCol w:w="1678"/>
        <w:gridCol w:w="1679"/>
      </w:tblGrid>
      <w:tr w:rsidR="003E747E" w:rsidTr="00C73B65">
        <w:trPr>
          <w:trHeight w:val="615"/>
        </w:trPr>
        <w:tc>
          <w:tcPr>
            <w:tcW w:w="2304" w:type="dxa"/>
            <w:vAlign w:val="center"/>
          </w:tcPr>
          <w:p w:rsidR="003E747E" w:rsidRDefault="003E747E" w:rsidP="00C73B65">
            <w:pPr>
              <w:ind w:firstLineChars="300" w:firstLine="630"/>
              <w:rPr>
                <w:rFonts w:ascii="宋体" w:hAnsi="宋体"/>
                <w:szCs w:val="40"/>
              </w:rPr>
            </w:pPr>
            <w:r>
              <w:rPr>
                <w:rFonts w:ascii="宋体" w:hAnsi="宋体" w:hint="eastAsia"/>
                <w:szCs w:val="28"/>
              </w:rPr>
              <w:t>物料编号</w:t>
            </w:r>
          </w:p>
        </w:tc>
        <w:tc>
          <w:tcPr>
            <w:tcW w:w="2844" w:type="dxa"/>
            <w:vAlign w:val="center"/>
          </w:tcPr>
          <w:p w:rsidR="003E747E" w:rsidRDefault="003E747E" w:rsidP="00C73B65">
            <w:pPr>
              <w:ind w:firstLineChars="400" w:firstLine="840"/>
              <w:rPr>
                <w:rFonts w:ascii="宋体" w:hAnsi="宋体"/>
                <w:szCs w:val="40"/>
              </w:rPr>
            </w:pPr>
            <w:r>
              <w:rPr>
                <w:rFonts w:ascii="宋体" w:hAnsi="宋体" w:hint="eastAsia"/>
                <w:szCs w:val="28"/>
              </w:rPr>
              <w:t>物料名称</w:t>
            </w:r>
          </w:p>
        </w:tc>
        <w:tc>
          <w:tcPr>
            <w:tcW w:w="1678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40"/>
              </w:rPr>
            </w:pPr>
            <w:r>
              <w:rPr>
                <w:rFonts w:ascii="宋体" w:hAnsi="宋体" w:hint="eastAsia"/>
                <w:szCs w:val="40"/>
              </w:rPr>
              <w:t>发货数</w:t>
            </w:r>
          </w:p>
        </w:tc>
        <w:tc>
          <w:tcPr>
            <w:tcW w:w="1679" w:type="dxa"/>
            <w:vAlign w:val="center"/>
          </w:tcPr>
          <w:p w:rsidR="003E747E" w:rsidRDefault="003E747E" w:rsidP="00C73B65">
            <w:pPr>
              <w:ind w:firstLineChars="300" w:firstLine="630"/>
              <w:rPr>
                <w:rFonts w:ascii="宋体" w:hAnsi="宋体"/>
                <w:szCs w:val="40"/>
              </w:rPr>
            </w:pPr>
            <w:r>
              <w:rPr>
                <w:rFonts w:ascii="宋体" w:hAnsi="宋体" w:hint="eastAsia"/>
                <w:szCs w:val="28"/>
              </w:rPr>
              <w:t>箱 数</w:t>
            </w:r>
          </w:p>
        </w:tc>
      </w:tr>
      <w:tr w:rsidR="003E747E" w:rsidTr="00C73B65">
        <w:trPr>
          <w:trHeight w:val="615"/>
        </w:trPr>
        <w:tc>
          <w:tcPr>
            <w:tcW w:w="2304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600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585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585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570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555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555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540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525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510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660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615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615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600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600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600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  <w:tr w:rsidR="003E747E" w:rsidTr="00C73B65">
        <w:trPr>
          <w:trHeight w:val="600"/>
        </w:trPr>
        <w:tc>
          <w:tcPr>
            <w:tcW w:w="230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2844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8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  <w:tc>
          <w:tcPr>
            <w:tcW w:w="1679" w:type="dxa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40"/>
              </w:rPr>
            </w:pPr>
          </w:p>
        </w:tc>
      </w:tr>
    </w:tbl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3-084   </w:t>
      </w:r>
      <w:r>
        <w:rPr>
          <w:rFonts w:hint="eastAsia"/>
          <w:szCs w:val="44"/>
        </w:rPr>
        <w:t>收货单</w:t>
      </w:r>
    </w:p>
    <w:p w:rsidR="003E747E" w:rsidRDefault="003E747E" w:rsidP="003E747E">
      <w:pPr>
        <w:jc w:val="center"/>
        <w:rPr>
          <w:rFonts w:ascii="宋体" w:hAnsi="宋体"/>
          <w:bCs/>
          <w:szCs w:val="44"/>
        </w:rPr>
      </w:pPr>
      <w:r>
        <w:rPr>
          <w:rFonts w:ascii="宋体" w:hAnsi="宋体" w:hint="eastAsia"/>
          <w:bCs/>
          <w:szCs w:val="44"/>
        </w:rPr>
        <w:t>收  货  单</w:t>
      </w:r>
    </w:p>
    <w:p w:rsidR="003E747E" w:rsidRDefault="003E747E" w:rsidP="003E747E">
      <w:pPr>
        <w:ind w:firstLineChars="844" w:firstLine="1772"/>
        <w:rPr>
          <w:rFonts w:ascii="宋体" w:hAnsi="宋体"/>
          <w:szCs w:val="28"/>
        </w:rPr>
      </w:pPr>
      <w:r>
        <w:rPr>
          <w:rFonts w:ascii="宋体" w:hAnsi="宋体" w:hint="eastAsia"/>
          <w:szCs w:val="44"/>
        </w:rPr>
        <w:t xml:space="preserve">                                            </w:t>
      </w:r>
      <w:r>
        <w:rPr>
          <w:rFonts w:ascii="宋体" w:hAnsi="宋体" w:hint="eastAsia"/>
          <w:szCs w:val="28"/>
        </w:rPr>
        <w:t>编号：</w:t>
      </w:r>
    </w:p>
    <w:p w:rsidR="003E747E" w:rsidRDefault="003E747E" w:rsidP="003E747E">
      <w:pPr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发货单位：                                            年   月   日</w:t>
      </w:r>
    </w:p>
    <w:tbl>
      <w:tblPr>
        <w:tblW w:w="850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2340"/>
        <w:gridCol w:w="1455"/>
        <w:gridCol w:w="1455"/>
        <w:gridCol w:w="1455"/>
      </w:tblGrid>
      <w:tr w:rsidR="003E747E" w:rsidTr="00C73B65">
        <w:trPr>
          <w:trHeight w:val="642"/>
        </w:trPr>
        <w:tc>
          <w:tcPr>
            <w:tcW w:w="18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物料编号</w:t>
            </w:r>
          </w:p>
        </w:tc>
        <w:tc>
          <w:tcPr>
            <w:tcW w:w="2340" w:type="dxa"/>
            <w:vAlign w:val="center"/>
          </w:tcPr>
          <w:p w:rsidR="003E747E" w:rsidRDefault="003E747E" w:rsidP="00C73B65">
            <w:pPr>
              <w:ind w:firstLineChars="300" w:firstLine="63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物料名称</w:t>
            </w:r>
          </w:p>
        </w:tc>
        <w:tc>
          <w:tcPr>
            <w:tcW w:w="145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收 数</w:t>
            </w:r>
          </w:p>
        </w:tc>
        <w:tc>
          <w:tcPr>
            <w:tcW w:w="145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退 数</w:t>
            </w:r>
          </w:p>
        </w:tc>
        <w:tc>
          <w:tcPr>
            <w:tcW w:w="1455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箱 数</w:t>
            </w: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  <w:tr w:rsidR="003E747E" w:rsidTr="00C73B65">
        <w:tc>
          <w:tcPr>
            <w:tcW w:w="180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2340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  <w:tc>
          <w:tcPr>
            <w:tcW w:w="1455" w:type="dxa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8"/>
              </w:rPr>
            </w:pPr>
          </w:p>
        </w:tc>
      </w:tr>
    </w:tbl>
    <w:p w:rsidR="003E747E" w:rsidRDefault="003E747E" w:rsidP="003E747E">
      <w:pPr>
        <w:rPr>
          <w:rFonts w:ascii="宋体" w:hAnsi="宋体"/>
          <w:szCs w:val="36"/>
        </w:rPr>
      </w:pPr>
      <w:r>
        <w:rPr>
          <w:rFonts w:ascii="宋体" w:hAnsi="宋体" w:hint="eastAsia"/>
          <w:szCs w:val="36"/>
        </w:rPr>
        <w:t>发货人：                  收货人：</w:t>
      </w: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  <w:r>
        <w:rPr>
          <w:rFonts w:ascii="宋体" w:hAnsi="宋体" w:hint="eastAsia"/>
          <w:b/>
          <w:szCs w:val="36"/>
        </w:rPr>
        <w:t xml:space="preserve">                 </w:t>
      </w: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ind w:firstLine="422"/>
        <w:jc w:val="center"/>
        <w:rPr>
          <w:rFonts w:ascii="宋体" w:hAnsi="宋体"/>
          <w:b/>
          <w:szCs w:val="36"/>
        </w:rPr>
      </w:pPr>
    </w:p>
    <w:p w:rsidR="003E747E" w:rsidRDefault="003E747E" w:rsidP="003E747E">
      <w:pPr>
        <w:pStyle w:val="1"/>
        <w:ind w:firstLine="422"/>
        <w:rPr>
          <w:b w:val="0"/>
        </w:rPr>
      </w:pPr>
      <w:r>
        <w:rPr>
          <w:rFonts w:hint="eastAsia"/>
          <w:bCs/>
        </w:rPr>
        <w:lastRenderedPageBreak/>
        <w:t>3-085</w:t>
      </w:r>
      <w:r>
        <w:rPr>
          <w:rFonts w:hint="eastAsia"/>
          <w:b w:val="0"/>
        </w:rPr>
        <w:t xml:space="preserve">    </w:t>
      </w:r>
      <w:r>
        <w:rPr>
          <w:rFonts w:hint="eastAsia"/>
        </w:rPr>
        <w:t>盘点单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盘点单</w:t>
      </w:r>
    </w:p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</w:t>
      </w:r>
      <w:r>
        <w:rPr>
          <w:rFonts w:ascii="宋体" w:hAnsi="宋体" w:hint="eastAsia"/>
        </w:rPr>
        <w:t>类                         年   月   日                字第    号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708"/>
        <w:gridCol w:w="596"/>
        <w:gridCol w:w="113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3E747E" w:rsidTr="00C73B65">
        <w:trPr>
          <w:trHeight w:val="397"/>
        </w:trPr>
        <w:tc>
          <w:tcPr>
            <w:tcW w:w="1304" w:type="dxa"/>
            <w:gridSpan w:val="2"/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差异理由</w:t>
            </w:r>
          </w:p>
        </w:tc>
        <w:tc>
          <w:tcPr>
            <w:tcW w:w="7201" w:type="dxa"/>
            <w:gridSpan w:val="11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(1)计算错误；(2)衡量错误；(3)现品不符；(4)转记错误；(5)漏失；(6)遗失；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(7)损耗； (8)度量衡器不良；(9)换算差误；(10)累积磅差；(11)生锈脱落</w:t>
            </w:r>
          </w:p>
        </w:tc>
      </w:tr>
      <w:tr w:rsidR="003E747E" w:rsidTr="00C73B65">
        <w:trPr>
          <w:trHeight w:val="397"/>
        </w:trPr>
        <w:tc>
          <w:tcPr>
            <w:tcW w:w="708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物料编号</w:t>
            </w:r>
          </w:p>
        </w:tc>
        <w:tc>
          <w:tcPr>
            <w:tcW w:w="709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709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709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储存场所</w:t>
            </w:r>
          </w:p>
        </w:tc>
        <w:tc>
          <w:tcPr>
            <w:tcW w:w="708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709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实盘数量</w:t>
            </w:r>
          </w:p>
        </w:tc>
        <w:tc>
          <w:tcPr>
            <w:tcW w:w="709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料架签结存数</w:t>
            </w:r>
          </w:p>
        </w:tc>
        <w:tc>
          <w:tcPr>
            <w:tcW w:w="709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差异数量</w:t>
            </w:r>
          </w:p>
        </w:tc>
        <w:tc>
          <w:tcPr>
            <w:tcW w:w="708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差异原因</w:t>
            </w:r>
          </w:p>
        </w:tc>
        <w:tc>
          <w:tcPr>
            <w:tcW w:w="709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709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金额</w:t>
            </w:r>
          </w:p>
        </w:tc>
        <w:tc>
          <w:tcPr>
            <w:tcW w:w="709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备考</w:t>
            </w:r>
          </w:p>
        </w:tc>
      </w:tr>
      <w:tr w:rsidR="003E747E" w:rsidTr="00C73B65">
        <w:trPr>
          <w:cantSplit/>
          <w:trHeight w:val="8349"/>
        </w:trPr>
        <w:tc>
          <w:tcPr>
            <w:tcW w:w="708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审核单位主管：                复检人：                盘点人：</w:t>
      </w:r>
    </w:p>
    <w:p w:rsidR="003E747E" w:rsidRDefault="003E747E" w:rsidP="003E747E">
      <w:pPr>
        <w:ind w:firstLine="420"/>
        <w:rPr>
          <w:rFonts w:ascii="宋体" w:hAnsi="宋体"/>
          <w:u w:val="single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t xml:space="preserve">3-086   </w:t>
      </w:r>
      <w:r>
        <w:rPr>
          <w:rFonts w:hint="eastAsia"/>
        </w:rPr>
        <w:t>物料盘点签</w:t>
      </w:r>
    </w:p>
    <w:p w:rsidR="003E747E" w:rsidRDefault="003E747E" w:rsidP="003E747E">
      <w:pPr>
        <w:tabs>
          <w:tab w:val="left" w:pos="720"/>
        </w:tabs>
        <w:rPr>
          <w:rFonts w:ascii="宋体" w:hAnsi="宋体"/>
        </w:rPr>
      </w:pPr>
      <w:r>
        <w:rPr>
          <w:rFonts w:ascii="宋体" w:hAnsi="宋体"/>
        </w:rPr>
        <w:t> </w:t>
      </w:r>
      <w:r>
        <w:rPr>
          <w:rFonts w:ascii="宋体" w:hAnsi="宋体" w:hint="eastAsia"/>
        </w:rPr>
        <w:t xml:space="preserve">                             物料盘点签</w:t>
      </w:r>
    </w:p>
    <w:p w:rsidR="003E747E" w:rsidRDefault="003E747E" w:rsidP="003E747E">
      <w:pPr>
        <w:tabs>
          <w:tab w:val="left" w:pos="720"/>
        </w:tabs>
        <w:ind w:firstLine="420"/>
        <w:rPr>
          <w:rFonts w:ascii="宋体" w:hAnsi="宋体"/>
        </w:rPr>
      </w:pPr>
      <w:r>
        <w:rPr>
          <w:rFonts w:ascii="宋体" w:hAnsi="宋体"/>
          <w:noProof/>
        </w:rPr>
        <w:drawing>
          <wp:inline distT="0" distB="0" distL="0" distR="0">
            <wp:extent cx="4229100" cy="31718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0852" t="9744" r="8861" b="10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47E" w:rsidRDefault="003E747E" w:rsidP="003E747E">
      <w:pPr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ind w:firstLine="422"/>
        <w:rPr>
          <w:rFonts w:ascii="宋体" w:hAnsi="宋体"/>
          <w:b/>
          <w:color w:val="0000FF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3-087   </w:t>
      </w:r>
      <w:r>
        <w:rPr>
          <w:rFonts w:hint="eastAsia"/>
        </w:rPr>
        <w:t>盘点票</w:t>
      </w:r>
    </w:p>
    <w:p w:rsidR="003E747E" w:rsidRDefault="003E747E" w:rsidP="003E747E">
      <w:pPr>
        <w:spacing w:line="280" w:lineRule="exact"/>
        <w:ind w:firstLineChars="95" w:firstLine="199"/>
        <w:jc w:val="center"/>
        <w:rPr>
          <w:rFonts w:ascii="宋体" w:hAnsi="宋体"/>
          <w:b/>
        </w:rPr>
      </w:pPr>
      <w:r>
        <w:rPr>
          <w:rFonts w:ascii="宋体" w:hAnsi="宋体" w:hint="eastAsia"/>
          <w:bCs/>
          <w:color w:val="000000"/>
        </w:rPr>
        <w:t>盘 点 票</w:t>
      </w:r>
    </w:p>
    <w:p w:rsidR="003E747E" w:rsidRDefault="003E747E" w:rsidP="003E747E">
      <w:pPr>
        <w:spacing w:line="28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            编号：</w:t>
      </w:r>
    </w:p>
    <w:p w:rsidR="003E747E" w:rsidRDefault="003E747E" w:rsidP="003E747E">
      <w:pPr>
        <w:spacing w:line="28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            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5"/>
      </w:tblGrid>
      <w:tr w:rsidR="003E747E" w:rsidTr="00C73B65">
        <w:trPr>
          <w:trHeight w:val="6161"/>
          <w:jc w:val="center"/>
        </w:trPr>
        <w:tc>
          <w:tcPr>
            <w:tcW w:w="5247" w:type="dxa"/>
          </w:tcPr>
          <w:p w:rsidR="003E747E" w:rsidRDefault="003E747E" w:rsidP="003E747E">
            <w:pPr>
              <w:numPr>
                <w:ilvl w:val="0"/>
                <w:numId w:val="20"/>
              </w:numPr>
              <w:spacing w:line="48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材料  □半成品   □成品   □总务办公用品   □固定设备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□A类   □B类     □C类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型   号:______________________________________________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   号:______________________________________________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品名规格:_____________________________________________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    量:_____________________________________________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_________________ 单    位:__________________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盘 点 人:_____________________________________________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复盘数量:_____________________________________________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    名:_____________________________________________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抽盘数量:_____________________________________________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    名:_____________________________________________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    注:_____________________________________________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______________________________________________________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______________________________________________________</w:t>
            </w:r>
          </w:p>
          <w:p w:rsidR="003E747E" w:rsidRDefault="003E747E" w:rsidP="00C73B65">
            <w:pPr>
              <w:spacing w:line="48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______________________________________________________</w:t>
            </w: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3-088  </w:t>
      </w:r>
      <w:r>
        <w:rPr>
          <w:rFonts w:hint="eastAsia"/>
        </w:rPr>
        <w:t>盘点记录单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盘点记录单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仓位区域号：                 仓位地点：                  盘点日期：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653"/>
        <w:gridCol w:w="654"/>
        <w:gridCol w:w="654"/>
        <w:gridCol w:w="654"/>
        <w:gridCol w:w="655"/>
        <w:gridCol w:w="654"/>
        <w:gridCol w:w="830"/>
        <w:gridCol w:w="610"/>
        <w:gridCol w:w="611"/>
        <w:gridCol w:w="610"/>
        <w:gridCol w:w="611"/>
        <w:gridCol w:w="654"/>
        <w:gridCol w:w="655"/>
      </w:tblGrid>
      <w:tr w:rsidR="003E747E" w:rsidTr="00C73B65">
        <w:trPr>
          <w:trHeight w:val="397"/>
        </w:trPr>
        <w:tc>
          <w:tcPr>
            <w:tcW w:w="5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仓位编号</w:t>
            </w:r>
          </w:p>
        </w:tc>
        <w:tc>
          <w:tcPr>
            <w:tcW w:w="5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料号</w:t>
            </w:r>
          </w:p>
        </w:tc>
        <w:tc>
          <w:tcPr>
            <w:tcW w:w="5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账上存量</w:t>
            </w:r>
          </w:p>
        </w:tc>
        <w:tc>
          <w:tcPr>
            <w:tcW w:w="5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包装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单位</w:t>
            </w:r>
          </w:p>
        </w:tc>
        <w:tc>
          <w:tcPr>
            <w:tcW w:w="546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量／单位</w:t>
            </w:r>
          </w:p>
        </w:tc>
        <w:tc>
          <w:tcPr>
            <w:tcW w:w="5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数量</w:t>
            </w:r>
          </w:p>
        </w:tc>
        <w:tc>
          <w:tcPr>
            <w:tcW w:w="69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实际存货数量</w:t>
            </w:r>
          </w:p>
        </w:tc>
        <w:tc>
          <w:tcPr>
            <w:tcW w:w="50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待整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理</w:t>
            </w:r>
          </w:p>
        </w:tc>
        <w:tc>
          <w:tcPr>
            <w:tcW w:w="50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不良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品</w:t>
            </w:r>
          </w:p>
        </w:tc>
        <w:tc>
          <w:tcPr>
            <w:tcW w:w="508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废料</w:t>
            </w:r>
          </w:p>
        </w:tc>
        <w:tc>
          <w:tcPr>
            <w:tcW w:w="509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包装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破损</w:t>
            </w:r>
          </w:p>
        </w:tc>
        <w:tc>
          <w:tcPr>
            <w:tcW w:w="545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备注</w:t>
            </w:r>
          </w:p>
        </w:tc>
        <w:tc>
          <w:tcPr>
            <w:tcW w:w="546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抽验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数量</w:t>
            </w:r>
          </w:p>
        </w:tc>
      </w:tr>
      <w:tr w:rsidR="003E747E" w:rsidTr="00C73B65">
        <w:trPr>
          <w:trHeight w:val="870"/>
        </w:trPr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92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871"/>
        </w:trPr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92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871"/>
        </w:trPr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92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870"/>
        </w:trPr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92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871"/>
        </w:trPr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92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871"/>
        </w:trPr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92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871"/>
        </w:trPr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92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  <w:tcBorders>
              <w:bottom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870"/>
        </w:trPr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92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871"/>
        </w:trPr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92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871"/>
        </w:trPr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92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871"/>
        </w:trPr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92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9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46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 xml:space="preserve">工作说明：                     抽验人：                 盘点人：     </w:t>
      </w: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3-089  </w:t>
      </w:r>
      <w:r>
        <w:rPr>
          <w:rFonts w:hint="eastAsia"/>
        </w:rPr>
        <w:t>盘点盈亏表</w:t>
      </w:r>
    </w:p>
    <w:p w:rsidR="003E747E" w:rsidRDefault="003E747E" w:rsidP="003E747E">
      <w:pPr>
        <w:spacing w:line="280" w:lineRule="exact"/>
        <w:ind w:left="210" w:firstLine="420"/>
        <w:jc w:val="center"/>
        <w:rPr>
          <w:rFonts w:ascii="宋体" w:hAnsi="宋体"/>
          <w:b/>
        </w:rPr>
      </w:pPr>
      <w:r>
        <w:rPr>
          <w:rFonts w:ascii="宋体" w:hAnsi="宋体" w:hint="eastAsia"/>
          <w:bCs/>
          <w:color w:val="000000"/>
        </w:rPr>
        <w:t>盘点盈亏表</w:t>
      </w:r>
    </w:p>
    <w:p w:rsidR="003E747E" w:rsidRDefault="003E747E" w:rsidP="003E747E">
      <w:pPr>
        <w:spacing w:line="280" w:lineRule="exact"/>
        <w:ind w:firstLine="420"/>
        <w:jc w:val="right"/>
        <w:rPr>
          <w:rFonts w:ascii="宋体" w:hAnsi="宋体"/>
        </w:rPr>
      </w:pPr>
      <w:r>
        <w:rPr>
          <w:rFonts w:ascii="宋体" w:hAnsi="宋体" w:hint="eastAsia"/>
        </w:rPr>
        <w:t>日期__________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1"/>
        <w:gridCol w:w="933"/>
        <w:gridCol w:w="934"/>
        <w:gridCol w:w="601"/>
        <w:gridCol w:w="851"/>
        <w:gridCol w:w="851"/>
        <w:gridCol w:w="851"/>
        <w:gridCol w:w="851"/>
        <w:gridCol w:w="851"/>
        <w:gridCol w:w="851"/>
      </w:tblGrid>
      <w:tr w:rsidR="003E747E" w:rsidTr="00C73B65">
        <w:trPr>
          <w:trHeight w:val="43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盘点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票号</w:t>
            </w: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品名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规格</w:t>
            </w: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实盘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帐目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差异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数量</w:t>
            </w: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差异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原因</w:t>
            </w: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单价</w:t>
            </w: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差异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金额</w:t>
            </w: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  <w:tr w:rsidR="003E747E" w:rsidTr="00C73B65">
        <w:trPr>
          <w:trHeight w:val="375"/>
          <w:jc w:val="center"/>
        </w:trPr>
        <w:tc>
          <w:tcPr>
            <w:tcW w:w="652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653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420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  <w:tc>
          <w:tcPr>
            <w:tcW w:w="595" w:type="dxa"/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制表人__________</w:t>
      </w:r>
    </w:p>
    <w:p w:rsidR="003E747E" w:rsidRDefault="003E747E" w:rsidP="003E747E">
      <w:pPr>
        <w:tabs>
          <w:tab w:val="left" w:pos="6060"/>
        </w:tabs>
        <w:ind w:firstLine="420"/>
        <w:rPr>
          <w:rFonts w:ascii="宋体" w:hAnsi="宋体"/>
        </w:rPr>
      </w:pPr>
    </w:p>
    <w:p w:rsidR="003E747E" w:rsidRDefault="003E747E" w:rsidP="003E747E">
      <w:pPr>
        <w:tabs>
          <w:tab w:val="left" w:pos="6060"/>
        </w:tabs>
        <w:ind w:firstLine="420"/>
        <w:rPr>
          <w:rFonts w:ascii="宋体" w:hAnsi="宋体"/>
        </w:rPr>
      </w:pPr>
    </w:p>
    <w:p w:rsidR="003E747E" w:rsidRDefault="003E747E" w:rsidP="003E747E">
      <w:pPr>
        <w:tabs>
          <w:tab w:val="left" w:pos="6060"/>
        </w:tabs>
        <w:ind w:firstLine="420"/>
        <w:rPr>
          <w:rFonts w:ascii="宋体" w:hAnsi="宋体"/>
        </w:rPr>
      </w:pPr>
    </w:p>
    <w:p w:rsidR="003E747E" w:rsidRDefault="003E747E" w:rsidP="003E747E">
      <w:pPr>
        <w:tabs>
          <w:tab w:val="left" w:pos="6060"/>
        </w:tabs>
        <w:ind w:firstLine="420"/>
        <w:rPr>
          <w:rFonts w:ascii="宋体" w:hAnsi="宋体"/>
        </w:rPr>
      </w:pPr>
    </w:p>
    <w:p w:rsidR="003E747E" w:rsidRDefault="003E747E" w:rsidP="003E747E">
      <w:pPr>
        <w:tabs>
          <w:tab w:val="left" w:pos="6060"/>
        </w:tabs>
        <w:ind w:firstLine="420"/>
        <w:rPr>
          <w:rFonts w:ascii="宋体" w:hAnsi="宋体"/>
        </w:rPr>
      </w:pPr>
    </w:p>
    <w:p w:rsidR="003E747E" w:rsidRDefault="003E747E" w:rsidP="003E747E">
      <w:pPr>
        <w:tabs>
          <w:tab w:val="left" w:pos="6060"/>
        </w:tabs>
        <w:ind w:firstLine="420"/>
        <w:rPr>
          <w:rFonts w:ascii="宋体" w:hAnsi="宋体"/>
        </w:rPr>
      </w:pPr>
    </w:p>
    <w:p w:rsidR="003E747E" w:rsidRDefault="003E747E" w:rsidP="003E747E">
      <w:pPr>
        <w:tabs>
          <w:tab w:val="left" w:pos="6060"/>
        </w:tabs>
        <w:ind w:firstLine="420"/>
        <w:rPr>
          <w:rFonts w:ascii="宋体" w:hAnsi="宋体"/>
        </w:rPr>
      </w:pPr>
    </w:p>
    <w:p w:rsidR="003E747E" w:rsidRDefault="003E747E" w:rsidP="003E747E">
      <w:pPr>
        <w:tabs>
          <w:tab w:val="left" w:pos="6060"/>
        </w:tabs>
        <w:ind w:firstLine="420"/>
        <w:rPr>
          <w:rFonts w:ascii="宋体" w:hAnsi="宋体"/>
        </w:rPr>
      </w:pPr>
    </w:p>
    <w:p w:rsidR="003E747E" w:rsidRDefault="003E747E" w:rsidP="003E747E">
      <w:pPr>
        <w:tabs>
          <w:tab w:val="left" w:pos="6060"/>
        </w:tabs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3-090  </w:t>
      </w:r>
      <w:r>
        <w:rPr>
          <w:rFonts w:hint="eastAsia"/>
        </w:rPr>
        <w:t>盘点差异分析表</w:t>
      </w:r>
    </w:p>
    <w:p w:rsidR="003E747E" w:rsidRDefault="003E747E" w:rsidP="003E747E">
      <w:pPr>
        <w:tabs>
          <w:tab w:val="left" w:pos="2001"/>
          <w:tab w:val="center" w:pos="2948"/>
        </w:tabs>
        <w:ind w:firstLine="420"/>
        <w:jc w:val="center"/>
        <w:rPr>
          <w:rFonts w:ascii="宋体" w:hAnsi="宋体"/>
        </w:rPr>
      </w:pPr>
      <w:r>
        <w:rPr>
          <w:rFonts w:ascii="宋体" w:hAnsi="宋体" w:hint="eastAsia"/>
        </w:rPr>
        <w:t>盘点差异分析表</w:t>
      </w:r>
    </w:p>
    <w:p w:rsidR="003E747E" w:rsidRDefault="003E747E" w:rsidP="003E747E">
      <w:pPr>
        <w:ind w:firstLineChars="95" w:firstLine="199"/>
        <w:rPr>
          <w:rFonts w:ascii="宋体" w:hAnsi="宋体"/>
        </w:rPr>
      </w:pPr>
      <w:r>
        <w:rPr>
          <w:rFonts w:ascii="宋体" w:hAnsi="宋体" w:hint="eastAsia"/>
        </w:rPr>
        <w:t>盘点日：   年   月   日</w:t>
      </w:r>
    </w:p>
    <w:tbl>
      <w:tblPr>
        <w:tblW w:w="8505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640"/>
        <w:gridCol w:w="608"/>
        <w:gridCol w:w="416"/>
        <w:gridCol w:w="588"/>
        <w:gridCol w:w="605"/>
        <w:gridCol w:w="638"/>
        <w:gridCol w:w="638"/>
        <w:gridCol w:w="610"/>
        <w:gridCol w:w="768"/>
        <w:gridCol w:w="622"/>
        <w:gridCol w:w="864"/>
        <w:gridCol w:w="865"/>
        <w:gridCol w:w="643"/>
      </w:tblGrid>
      <w:tr w:rsidR="003E747E" w:rsidTr="00C73B65">
        <w:trPr>
          <w:trHeight w:val="397"/>
        </w:trPr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编号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仓位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号码</w:t>
            </w:r>
          </w:p>
        </w:tc>
        <w:tc>
          <w:tcPr>
            <w:tcW w:w="3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单位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原有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数量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实盘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数量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差异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数量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差异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％</w:t>
            </w:r>
          </w:p>
        </w:tc>
        <w:tc>
          <w:tcPr>
            <w:tcW w:w="5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单价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金额</w:t>
            </w:r>
          </w:p>
        </w:tc>
        <w:tc>
          <w:tcPr>
            <w:tcW w:w="5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差异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原因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累计盘</w:t>
            </w:r>
          </w:p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盈亏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累计盘</w:t>
            </w:r>
          </w:p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盈亏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金额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建议</w:t>
            </w:r>
          </w:p>
          <w:p w:rsidR="003E747E" w:rsidRDefault="003E747E" w:rsidP="00C73B65">
            <w:pPr>
              <w:rPr>
                <w:rFonts w:ascii="宋体" w:hAnsi="宋体"/>
                <w:spacing w:val="1"/>
                <w:kern w:val="0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处理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对策</w:t>
            </w:r>
          </w:p>
        </w:tc>
      </w:tr>
      <w:tr w:rsidR="003E747E" w:rsidTr="00C73B65">
        <w:trPr>
          <w:trHeight w:val="1849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3445" w:type="dxa"/>
            <w:gridSpan w:val="7"/>
            <w:tcBorders>
              <w:top w:val="single" w:sz="8" w:space="0" w:color="auto"/>
              <w:bottom w:val="nil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08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合计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1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合计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nil"/>
            </w:tcBorders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t xml:space="preserve">3-091  </w:t>
      </w:r>
      <w:r>
        <w:rPr>
          <w:rFonts w:hint="eastAsia"/>
        </w:rPr>
        <w:t>盘点异动报告表</w:t>
      </w:r>
    </w:p>
    <w:p w:rsidR="003E747E" w:rsidRDefault="003E747E" w:rsidP="003E747E">
      <w:pPr>
        <w:tabs>
          <w:tab w:val="left" w:pos="2001"/>
          <w:tab w:val="center" w:pos="2948"/>
        </w:tabs>
        <w:ind w:firstLine="420"/>
        <w:jc w:val="center"/>
        <w:rPr>
          <w:rFonts w:ascii="宋体" w:hAnsi="宋体"/>
        </w:rPr>
      </w:pPr>
      <w:r>
        <w:rPr>
          <w:rFonts w:ascii="宋体" w:hAnsi="宋体" w:hint="eastAsia"/>
        </w:rPr>
        <w:t>盘点异动报告表</w:t>
      </w:r>
    </w:p>
    <w:p w:rsidR="003E747E" w:rsidRDefault="003E747E" w:rsidP="003E747E">
      <w:pPr>
        <w:ind w:firstLineChars="95" w:firstLine="199"/>
        <w:rPr>
          <w:rFonts w:ascii="宋体" w:hAnsi="宋体"/>
        </w:rPr>
      </w:pPr>
      <w:r>
        <w:rPr>
          <w:rFonts w:ascii="宋体" w:hAnsi="宋体" w:hint="eastAsia"/>
        </w:rPr>
        <w:t>制表日期：                 页数：             总累计盘盈(亏)金额：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000"/>
      </w:tblPr>
      <w:tblGrid>
        <w:gridCol w:w="541"/>
        <w:gridCol w:w="588"/>
        <w:gridCol w:w="739"/>
        <w:gridCol w:w="588"/>
        <w:gridCol w:w="588"/>
        <w:gridCol w:w="1006"/>
        <w:gridCol w:w="823"/>
        <w:gridCol w:w="823"/>
        <w:gridCol w:w="1126"/>
        <w:gridCol w:w="620"/>
        <w:gridCol w:w="1063"/>
      </w:tblGrid>
      <w:tr w:rsidR="003E747E" w:rsidTr="00C73B65">
        <w:trPr>
          <w:trHeight w:val="397"/>
        </w:trPr>
        <w:tc>
          <w:tcPr>
            <w:tcW w:w="541" w:type="dxa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盘点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日期</w:t>
            </w: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编号</w:t>
            </w:r>
          </w:p>
        </w:tc>
        <w:tc>
          <w:tcPr>
            <w:tcW w:w="739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名称</w:t>
            </w: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盘盈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数量</w:t>
            </w: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盘亏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数量</w:t>
            </w:r>
          </w:p>
        </w:tc>
        <w:tc>
          <w:tcPr>
            <w:tcW w:w="1006" w:type="dxa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盘盈</w:t>
            </w:r>
            <w:r>
              <w:rPr>
                <w:rFonts w:ascii="宋体" w:hAnsi="宋体"/>
                <w:kern w:val="0"/>
                <w:szCs w:val="18"/>
              </w:rPr>
              <w:t>(</w:t>
            </w:r>
            <w:r>
              <w:rPr>
                <w:rFonts w:ascii="宋体" w:hAnsi="宋体" w:hint="eastAsia"/>
                <w:kern w:val="0"/>
                <w:szCs w:val="18"/>
              </w:rPr>
              <w:t>亏</w:t>
            </w:r>
            <w:r>
              <w:rPr>
                <w:rFonts w:ascii="宋体" w:hAnsi="宋体"/>
                <w:kern w:val="0"/>
                <w:szCs w:val="18"/>
              </w:rPr>
              <w:t>)</w:t>
            </w: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金额</w:t>
            </w: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盘点前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库存</w:t>
            </w: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盘点后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库存</w:t>
            </w:r>
          </w:p>
        </w:tc>
        <w:tc>
          <w:tcPr>
            <w:tcW w:w="1126" w:type="dxa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累计盘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盈亏数量</w:t>
            </w:r>
          </w:p>
        </w:tc>
        <w:tc>
          <w:tcPr>
            <w:tcW w:w="620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单价</w:t>
            </w:r>
          </w:p>
        </w:tc>
        <w:tc>
          <w:tcPr>
            <w:tcW w:w="1063" w:type="dxa"/>
            <w:vAlign w:val="center"/>
          </w:tcPr>
          <w:p w:rsidR="003E747E" w:rsidRDefault="003E747E" w:rsidP="00C73B65">
            <w:pPr>
              <w:rPr>
                <w:rFonts w:ascii="宋体" w:hAnsi="宋体"/>
                <w:kern w:val="0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累计盘盈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kern w:val="0"/>
                <w:szCs w:val="18"/>
              </w:rPr>
              <w:t>亏金额</w:t>
            </w:r>
          </w:p>
        </w:tc>
      </w:tr>
      <w:tr w:rsidR="003E747E" w:rsidTr="00C73B65">
        <w:trPr>
          <w:trHeight w:val="397"/>
        </w:trPr>
        <w:tc>
          <w:tcPr>
            <w:tcW w:w="5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  <w:tr w:rsidR="003E747E" w:rsidTr="00C73B65">
        <w:trPr>
          <w:trHeight w:val="397"/>
        </w:trPr>
        <w:tc>
          <w:tcPr>
            <w:tcW w:w="54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3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58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0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2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2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3-092   </w:t>
      </w:r>
      <w:r>
        <w:rPr>
          <w:rFonts w:hint="eastAsia"/>
        </w:rPr>
        <w:t>物料盘点数量盈亏及价格增减更正表</w:t>
      </w:r>
    </w:p>
    <w:p w:rsidR="003E747E" w:rsidRDefault="003E747E" w:rsidP="003E747E">
      <w:pPr>
        <w:pStyle w:val="a5"/>
        <w:widowControl w:val="0"/>
        <w:tabs>
          <w:tab w:val="left" w:pos="2001"/>
          <w:tab w:val="center" w:pos="2948"/>
        </w:tabs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物料盘点数量盈亏及价格增减更正表</w:t>
      </w:r>
    </w:p>
    <w:p w:rsidR="003E747E" w:rsidRDefault="003E747E" w:rsidP="003E747E">
      <w:pPr>
        <w:ind w:firstLineChars="3100" w:firstLine="6510"/>
        <w:rPr>
          <w:rFonts w:ascii="宋体" w:hAnsi="宋体"/>
        </w:rPr>
      </w:pPr>
      <w:r>
        <w:rPr>
          <w:rFonts w:ascii="宋体" w:hAnsi="宋体" w:hint="eastAsia"/>
        </w:rPr>
        <w:t>年   月   日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09"/>
        <w:gridCol w:w="473"/>
        <w:gridCol w:w="376"/>
        <w:gridCol w:w="370"/>
        <w:gridCol w:w="376"/>
        <w:gridCol w:w="378"/>
        <w:gridCol w:w="373"/>
        <w:gridCol w:w="371"/>
        <w:gridCol w:w="475"/>
        <w:gridCol w:w="478"/>
        <w:gridCol w:w="475"/>
        <w:gridCol w:w="462"/>
        <w:gridCol w:w="484"/>
        <w:gridCol w:w="467"/>
        <w:gridCol w:w="475"/>
        <w:gridCol w:w="464"/>
        <w:gridCol w:w="475"/>
        <w:gridCol w:w="478"/>
        <w:gridCol w:w="546"/>
      </w:tblGrid>
      <w:tr w:rsidR="003E747E" w:rsidTr="00C73B65">
        <w:trPr>
          <w:cantSplit/>
          <w:trHeight w:val="426"/>
        </w:trPr>
        <w:tc>
          <w:tcPr>
            <w:tcW w:w="425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物料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编号</w:t>
            </w:r>
          </w:p>
        </w:tc>
        <w:tc>
          <w:tcPr>
            <w:tcW w:w="395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单位</w:t>
            </w:r>
          </w:p>
        </w:tc>
        <w:tc>
          <w:tcPr>
            <w:tcW w:w="934" w:type="dxa"/>
            <w:gridSpan w:val="3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账面</w:t>
            </w:r>
          </w:p>
        </w:tc>
        <w:tc>
          <w:tcPr>
            <w:tcW w:w="935" w:type="dxa"/>
            <w:gridSpan w:val="3"/>
            <w:vAlign w:val="center"/>
          </w:tcPr>
          <w:p w:rsidR="003E747E" w:rsidRDefault="003E747E" w:rsidP="00C73B65">
            <w:pPr>
              <w:ind w:firstLineChars="94" w:firstLine="199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实存</w:t>
            </w:r>
          </w:p>
        </w:tc>
        <w:tc>
          <w:tcPr>
            <w:tcW w:w="1575" w:type="dxa"/>
            <w:gridSpan w:val="4"/>
            <w:vAlign w:val="center"/>
          </w:tcPr>
          <w:p w:rsidR="003E747E" w:rsidRDefault="003E747E" w:rsidP="00C73B65">
            <w:pPr>
              <w:ind w:firstLine="424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数量</w:t>
            </w:r>
          </w:p>
        </w:tc>
        <w:tc>
          <w:tcPr>
            <w:tcW w:w="1575" w:type="dxa"/>
            <w:gridSpan w:val="4"/>
            <w:vAlign w:val="center"/>
          </w:tcPr>
          <w:p w:rsidR="003E747E" w:rsidRDefault="003E747E" w:rsidP="00C73B65">
            <w:pPr>
              <w:ind w:firstLine="424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价格</w:t>
            </w:r>
          </w:p>
        </w:tc>
        <w:tc>
          <w:tcPr>
            <w:tcW w:w="396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差异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原因</w:t>
            </w:r>
          </w:p>
        </w:tc>
        <w:tc>
          <w:tcPr>
            <w:tcW w:w="398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责任归属</w:t>
            </w:r>
          </w:p>
        </w:tc>
        <w:tc>
          <w:tcPr>
            <w:tcW w:w="455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备</w:t>
            </w:r>
          </w:p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注</w:t>
            </w:r>
          </w:p>
        </w:tc>
      </w:tr>
      <w:tr w:rsidR="003E747E" w:rsidTr="00C73B65">
        <w:trPr>
          <w:cantSplit/>
          <w:trHeight w:val="414"/>
        </w:trPr>
        <w:tc>
          <w:tcPr>
            <w:tcW w:w="50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9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313" w:type="dxa"/>
            <w:vMerge w:val="restart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</w:t>
            </w:r>
          </w:p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量</w:t>
            </w:r>
          </w:p>
        </w:tc>
        <w:tc>
          <w:tcPr>
            <w:tcW w:w="308" w:type="dxa"/>
            <w:vMerge w:val="restart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单</w:t>
            </w:r>
          </w:p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价</w:t>
            </w:r>
          </w:p>
        </w:tc>
        <w:tc>
          <w:tcPr>
            <w:tcW w:w="313" w:type="dxa"/>
            <w:vMerge w:val="restart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金</w:t>
            </w:r>
          </w:p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额</w:t>
            </w:r>
          </w:p>
        </w:tc>
        <w:tc>
          <w:tcPr>
            <w:tcW w:w="315" w:type="dxa"/>
            <w:vMerge w:val="restart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</w:t>
            </w:r>
          </w:p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量</w:t>
            </w:r>
          </w:p>
        </w:tc>
        <w:tc>
          <w:tcPr>
            <w:tcW w:w="311" w:type="dxa"/>
            <w:vMerge w:val="restart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单</w:t>
            </w:r>
          </w:p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价</w:t>
            </w:r>
          </w:p>
        </w:tc>
        <w:tc>
          <w:tcPr>
            <w:tcW w:w="309" w:type="dxa"/>
            <w:vMerge w:val="restart"/>
            <w:vAlign w:val="center"/>
          </w:tcPr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金</w:t>
            </w:r>
          </w:p>
          <w:p w:rsidR="003E747E" w:rsidRDefault="003E747E" w:rsidP="00C73B65">
            <w:pPr>
              <w:ind w:firstLine="424"/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额</w:t>
            </w:r>
          </w:p>
        </w:tc>
        <w:tc>
          <w:tcPr>
            <w:tcW w:w="794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盘盈</w:t>
            </w:r>
          </w:p>
        </w:tc>
        <w:tc>
          <w:tcPr>
            <w:tcW w:w="781" w:type="dxa"/>
            <w:gridSpan w:val="2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盘亏</w:t>
            </w:r>
          </w:p>
        </w:tc>
        <w:tc>
          <w:tcPr>
            <w:tcW w:w="1575" w:type="dxa"/>
            <w:gridSpan w:val="4"/>
            <w:vAlign w:val="center"/>
          </w:tcPr>
          <w:p w:rsidR="003E747E" w:rsidRDefault="003E747E" w:rsidP="00C73B65">
            <w:pPr>
              <w:ind w:firstLine="424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增价  减价</w:t>
            </w:r>
          </w:p>
        </w:tc>
        <w:tc>
          <w:tcPr>
            <w:tcW w:w="39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39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5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cantSplit/>
          <w:trHeight w:val="449"/>
        </w:trPr>
        <w:tc>
          <w:tcPr>
            <w:tcW w:w="42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7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31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30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31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31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311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309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数量</w:t>
            </w:r>
          </w:p>
        </w:tc>
        <w:tc>
          <w:tcPr>
            <w:tcW w:w="398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金额</w:t>
            </w:r>
          </w:p>
        </w:tc>
        <w:tc>
          <w:tcPr>
            <w:tcW w:w="396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数量</w:t>
            </w:r>
          </w:p>
        </w:tc>
        <w:tc>
          <w:tcPr>
            <w:tcW w:w="385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金额</w:t>
            </w:r>
          </w:p>
        </w:tc>
        <w:tc>
          <w:tcPr>
            <w:tcW w:w="403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单价</w:t>
            </w:r>
          </w:p>
        </w:tc>
        <w:tc>
          <w:tcPr>
            <w:tcW w:w="389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金额</w:t>
            </w:r>
          </w:p>
        </w:tc>
        <w:tc>
          <w:tcPr>
            <w:tcW w:w="396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单价</w:t>
            </w:r>
          </w:p>
        </w:tc>
        <w:tc>
          <w:tcPr>
            <w:tcW w:w="387" w:type="dxa"/>
            <w:vAlign w:val="center"/>
          </w:tcPr>
          <w:p w:rsidR="003E747E" w:rsidRDefault="003E747E" w:rsidP="00C73B65">
            <w:pPr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Cs w:val="18"/>
              </w:rPr>
              <w:t>金额</w:t>
            </w:r>
          </w:p>
        </w:tc>
        <w:tc>
          <w:tcPr>
            <w:tcW w:w="47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7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546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18"/>
              </w:rPr>
            </w:pPr>
          </w:p>
        </w:tc>
      </w:tr>
      <w:tr w:rsidR="003E747E" w:rsidTr="00C73B65">
        <w:trPr>
          <w:trHeight w:val="9325"/>
        </w:trPr>
        <w:tc>
          <w:tcPr>
            <w:tcW w:w="42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9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0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1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1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11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0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9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8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0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89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8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96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398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45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3E747E" w:rsidRDefault="003E747E" w:rsidP="003E747E">
      <w:pPr>
        <w:ind w:firstLineChars="95" w:firstLine="199"/>
        <w:rPr>
          <w:rFonts w:ascii="宋体" w:hAnsi="宋体"/>
        </w:rPr>
      </w:pPr>
    </w:p>
    <w:p w:rsidR="003E747E" w:rsidRDefault="003E747E" w:rsidP="003E747E"/>
    <w:p w:rsidR="003E747E" w:rsidRDefault="003E747E"/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3-093  </w:t>
      </w:r>
      <w:r>
        <w:rPr>
          <w:rFonts w:hint="eastAsia"/>
        </w:rPr>
        <w:t>货仓</w:t>
      </w:r>
      <w:r>
        <w:rPr>
          <w:rFonts w:hint="eastAsia"/>
        </w:rPr>
        <w:t>5S</w:t>
      </w:r>
      <w:r>
        <w:rPr>
          <w:rFonts w:hint="eastAsia"/>
        </w:rPr>
        <w:t>规范表</w:t>
      </w:r>
    </w:p>
    <w:p w:rsidR="003E747E" w:rsidRDefault="003E747E" w:rsidP="003E747E">
      <w:pPr>
        <w:tabs>
          <w:tab w:val="left" w:pos="2001"/>
          <w:tab w:val="center" w:pos="2948"/>
        </w:tabs>
        <w:jc w:val="center"/>
        <w:rPr>
          <w:rFonts w:ascii="宋体" w:hAnsi="宋体"/>
          <w:b/>
          <w:bCs/>
        </w:rPr>
      </w:pPr>
      <w:r>
        <w:rPr>
          <w:rFonts w:ascii="宋体" w:hAnsi="宋体" w:hint="eastAsia"/>
        </w:rPr>
        <w:t>货仓5S规范表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8"/>
        <w:gridCol w:w="859"/>
        <w:gridCol w:w="6788"/>
      </w:tblGrid>
      <w:tr w:rsidR="003E747E" w:rsidTr="00C73B65">
        <w:trPr>
          <w:trHeight w:val="454"/>
          <w:jc w:val="center"/>
        </w:trPr>
        <w:tc>
          <w:tcPr>
            <w:tcW w:w="58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58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</w:t>
            </w: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规 范 内 容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586" w:type="dxa"/>
            <w:vMerge w:val="restart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586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整理</w:t>
            </w: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pStyle w:val="aa"/>
              <w:widowControl w:val="0"/>
              <w:spacing w:line="360" w:lineRule="auto"/>
              <w:rPr>
                <w:rFonts w:hAnsi="宋体"/>
                <w:kern w:val="2"/>
                <w:szCs w:val="24"/>
              </w:rPr>
            </w:pPr>
            <w:r>
              <w:rPr>
                <w:rFonts w:hAnsi="宋体" w:hint="eastAsia"/>
                <w:kern w:val="2"/>
                <w:szCs w:val="24"/>
              </w:rPr>
              <w:t>把呆废滞料进行处理。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把一个月生产计划内不用的物品放到指定位置。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把一周生产计划内要用的物品放到易取位置。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586" w:type="dxa"/>
            <w:vMerge w:val="restart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586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整顿</w:t>
            </w: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应有货仓总体规划图，并按规划图进行区域标识。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物品按规划进行放置，物品放置位置也应规划。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物品放置要整齐、容易收发。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物品在显著位置要有明显的标识，容易辨认。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货仓通道要畅通，不能堵塞。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使用的运输工具使用后应摆放整齐。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消防器材要容易拿取。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586" w:type="dxa"/>
            <w:vMerge w:val="restart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586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清扫</w:t>
            </w: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地面、墙上、天花板、门窗要打扫干净，不能有灰尘。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物品不能裸露摆放，包装外表要清扫干净。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运输工具要定期进行清理、加油。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物品贮存区要通风，光线要好。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一些水源污染、油污管等要进行修护。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586" w:type="dxa"/>
            <w:vMerge w:val="restart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586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清洁</w:t>
            </w: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每天上下班花3分钟做5S工作。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随时自我检查，互相检查，定期或不定期进行检查。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对不符合的情况及时纠正。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整理、整顿、清扫保持得非常好。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586" w:type="dxa"/>
            <w:vMerge w:val="restart"/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586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素养</w:t>
            </w: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员工戴厂牌，穿厂服且整洁得体，仪容整齐大方。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员工言谈举止文明有礼，对人热情大方。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员工工作精神饱满。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员工运输货物时小心谨慎，以防碰伤。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员工有团队精神，互帮互助，积极参加5S活动。</w:t>
            </w:r>
          </w:p>
        </w:tc>
      </w:tr>
      <w:tr w:rsidR="003E747E" w:rsidTr="00C73B65">
        <w:trPr>
          <w:cantSplit/>
          <w:trHeight w:val="454"/>
          <w:jc w:val="center"/>
        </w:trPr>
        <w:tc>
          <w:tcPr>
            <w:tcW w:w="858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vMerge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员工时间观念强。</w:t>
            </w:r>
          </w:p>
        </w:tc>
      </w:tr>
    </w:tbl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3-094   </w:t>
      </w:r>
      <w:r>
        <w:rPr>
          <w:rFonts w:hint="eastAsia"/>
        </w:rPr>
        <w:t>日用商储仓库安全检查表</w:t>
      </w:r>
    </w:p>
    <w:p w:rsidR="003E747E" w:rsidRDefault="003E747E" w:rsidP="003E747E">
      <w:pPr>
        <w:tabs>
          <w:tab w:val="left" w:pos="6060"/>
        </w:tabs>
        <w:ind w:firstLine="420"/>
        <w:jc w:val="center"/>
        <w:rPr>
          <w:rFonts w:ascii="宋体" w:hAnsi="宋体"/>
        </w:rPr>
      </w:pPr>
      <w:r>
        <w:rPr>
          <w:rFonts w:ascii="宋体" w:hAnsi="宋体" w:hint="eastAsia"/>
        </w:rPr>
        <w:t>日用商储仓库安全检查表</w:t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5"/>
        <w:gridCol w:w="726"/>
        <w:gridCol w:w="5166"/>
        <w:gridCol w:w="608"/>
        <w:gridCol w:w="608"/>
        <w:gridCol w:w="842"/>
      </w:tblGrid>
      <w:tr w:rsidR="003E747E" w:rsidTr="00C73B65">
        <w:trPr>
          <w:trHeight w:val="56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序号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4" w:firstLine="197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项目</w:t>
            </w:r>
          </w:p>
        </w:tc>
        <w:tc>
          <w:tcPr>
            <w:tcW w:w="5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内容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合格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left="210" w:hangingChars="100" w:hanging="21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不合格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整改</w:t>
            </w:r>
          </w:p>
          <w:p w:rsidR="003E747E" w:rsidRDefault="003E747E" w:rsidP="00C73B65">
            <w:pPr>
              <w:ind w:firstLineChars="100" w:firstLine="21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情况</w:t>
            </w:r>
          </w:p>
        </w:tc>
      </w:tr>
      <w:tr w:rsidR="003E747E" w:rsidTr="00C73B65">
        <w:trPr>
          <w:trHeight w:val="56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围墙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砌筑封闭围墙。市区主要路段围墙高</w:t>
            </w:r>
            <w:r>
              <w:rPr>
                <w:rFonts w:ascii="宋体" w:hAnsi="宋体"/>
                <w:szCs w:val="20"/>
              </w:rPr>
              <w:t>2.5米，一般路段不低于1.8米。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库区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01.库区内要有醒目的禁止烟火标志及消防安全警示标语。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02.设报警装置及警铃。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03.库区与生活区分开，库区禁止火种和明火作业。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04.按照消防技术规范，配备消防设施和器材：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①每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0"/>
                <w:attr w:name="UnitName" w:val="m2"/>
              </w:smartTagPr>
              <w:r>
                <w:rPr>
                  <w:rFonts w:ascii="宋体" w:hAnsi="宋体"/>
                  <w:szCs w:val="20"/>
                </w:rPr>
                <w:t>120m2</w:t>
              </w:r>
            </w:smartTag>
            <w:r>
              <w:rPr>
                <w:rFonts w:ascii="宋体" w:hAnsi="宋体"/>
                <w:szCs w:val="20"/>
              </w:rPr>
              <w:t>设3-4台灭火器。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②大型仓库及重点部位须设置消防水栓、消防水带、枪头、扳手、消防桶、黄砂等器材。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③消防装备应完好有效，取用方便，并定期检查养护，不圈占、埋压、挪用。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3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仓库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01.库房仓间标明库号，货区挂储存商品的类别标志。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02.库内不准设办公室、休息室，不准违章搭建货栅。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03.面积达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5000"/>
                <w:attr w:name="UnitName" w:val="m2"/>
              </w:smartTagPr>
              <w:r>
                <w:rPr>
                  <w:rFonts w:ascii="宋体" w:hAnsi="宋体"/>
                  <w:szCs w:val="20"/>
                </w:rPr>
                <w:t>5000 m2</w:t>
              </w:r>
            </w:smartTag>
            <w:r>
              <w:rPr>
                <w:rFonts w:ascii="宋体" w:hAnsi="宋体"/>
                <w:szCs w:val="20"/>
              </w:rPr>
              <w:t>的大型仓库须设消防水池，配备电动消防水泵及水管。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04.面积达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5000"/>
                <w:attr w:name="UnitName" w:val="m2"/>
              </w:smartTagPr>
              <w:r>
                <w:rPr>
                  <w:rFonts w:ascii="宋体" w:hAnsi="宋体"/>
                  <w:szCs w:val="20"/>
                </w:rPr>
                <w:t>5000 m2</w:t>
              </w:r>
            </w:smartTag>
            <w:r>
              <w:rPr>
                <w:rFonts w:ascii="宋体" w:hAnsi="宋体"/>
                <w:szCs w:val="20"/>
              </w:rPr>
              <w:t>的仓库须设消防室，配备推车式灭火器、消防梯、消防斧、钩、桶等器具。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05.库房内禁止使用移动照明灯具、碘钨灯、超</w:t>
            </w:r>
            <w:r>
              <w:rPr>
                <w:rFonts w:ascii="宋体" w:hAnsi="宋体" w:hint="eastAsia"/>
                <w:szCs w:val="20"/>
              </w:rPr>
              <w:t>过</w:t>
            </w:r>
            <w:r>
              <w:rPr>
                <w:rFonts w:ascii="宋体" w:hAnsi="宋体"/>
                <w:szCs w:val="20"/>
              </w:rPr>
              <w:t>60W以上的白炽灯及各种电气设备。库区使用防潮灯，但每个库房外要有独立的开关箱。所有铺设的配电线路应穿管保护。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4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商品</w:t>
            </w:r>
          </w:p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储存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01.库存商品应当按照商品大类和商品性能，分库、分类、分垛储存。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02.每垛占地面积不宜大于是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100"/>
                <w:attr w:name="UnitName" w:val="m2"/>
              </w:smartTagPr>
              <w:r>
                <w:rPr>
                  <w:rFonts w:ascii="宋体" w:hAnsi="宋体"/>
                  <w:szCs w:val="20"/>
                </w:rPr>
                <w:t>100 m2</w:t>
              </w:r>
            </w:smartTag>
            <w:r>
              <w:rPr>
                <w:rFonts w:ascii="宋体" w:hAnsi="宋体"/>
                <w:szCs w:val="20"/>
              </w:rPr>
              <w:t>。留足"</w:t>
            </w:r>
            <w:r>
              <w:rPr>
                <w:rFonts w:ascii="宋体" w:hAnsi="宋体" w:hint="eastAsia"/>
                <w:szCs w:val="20"/>
              </w:rPr>
              <w:t>五距</w:t>
            </w:r>
            <w:r>
              <w:rPr>
                <w:rFonts w:ascii="宋体" w:hAnsi="宋体"/>
                <w:szCs w:val="20"/>
              </w:rPr>
              <w:t>"</w:t>
            </w:r>
            <w:r>
              <w:rPr>
                <w:rFonts w:ascii="宋体" w:hAnsi="宋体" w:hint="eastAsia"/>
                <w:szCs w:val="20"/>
              </w:rPr>
              <w:t>：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垛与垛间距不少于</w:t>
            </w:r>
            <w:r>
              <w:rPr>
                <w:rFonts w:ascii="宋体" w:hAnsi="宋体"/>
                <w:szCs w:val="20"/>
              </w:rPr>
              <w:t>1m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垛与灯距不少于0.5 m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垛与墙距不少于0.5 m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垛与梁的间距不少于0.3m。主要通道的宽度不少于是2m。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03.堆垛上下垂直，左右成行，无倒置，垛层标明：底×层=总数。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04.危险品（乒乓球、樟脑丸、火柴、发胶、摩丝、丁烷气体等）要分别单独存放，并要防高温，防日照光射，通风散热要好。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05.火柴入库应分散储存，垛与垛之间必须保持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8"/>
                <w:attr w:name="UnitName" w:val="m"/>
              </w:smartTagPr>
              <w:r>
                <w:rPr>
                  <w:rFonts w:ascii="宋体" w:hAnsi="宋体"/>
                  <w:szCs w:val="20"/>
                </w:rPr>
                <w:t>1.8m</w:t>
              </w:r>
            </w:smartTag>
            <w:r>
              <w:rPr>
                <w:rFonts w:ascii="宋体" w:hAnsi="宋体"/>
                <w:szCs w:val="20"/>
              </w:rPr>
              <w:t>，垛与仓壁需保持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.5"/>
                <w:attr w:name="UnitName" w:val="m"/>
              </w:smartTagPr>
              <w:r>
                <w:rPr>
                  <w:rFonts w:ascii="宋体" w:hAnsi="宋体"/>
                  <w:szCs w:val="20"/>
                </w:rPr>
                <w:t>0.5m</w:t>
              </w:r>
            </w:smartTag>
            <w:r>
              <w:rPr>
                <w:rFonts w:ascii="宋体" w:hAnsi="宋体"/>
                <w:szCs w:val="20"/>
              </w:rPr>
              <w:t>的距离，高度不超过10件，每垛不超过500件。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5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库内</w:t>
            </w:r>
          </w:p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管理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01.应根据商品的性能，对商品保持通风及养护。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02.勤翻仓、勤整理，合理堆放，对季节性商品及有问题商品要及时处理。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03.库内卫生清洁整齐，保持走道畅通。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04.废旧纸箱及垫木杂物集中存放指定位置。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6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消防</w:t>
            </w:r>
          </w:p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安全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01.库区制定消防安全防火预案及应急措施。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02.消防安全工作有专人负责处理日常工作，并组织制定消防安全管理责任制和各项安全措施。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03.建立义务消防队组织，定期进行业务训练，提高自防自救能力。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04.消防安全管理工作需建立台帐，并由有关部门组织定期检查。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05.库区内禁止吸烟及使用电热器具。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06.消防器具、设备配置应种类合适，数量充足，位置合理，性能可靠。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07.动用明火须报保卫或安全部门批准，操作现场须有专人监护，周围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m"/>
              </w:smartTagPr>
              <w:r>
                <w:rPr>
                  <w:rFonts w:ascii="宋体" w:hAnsi="宋体"/>
                  <w:szCs w:val="20"/>
                </w:rPr>
                <w:t>10m</w:t>
              </w:r>
            </w:smartTag>
            <w:r>
              <w:rPr>
                <w:rFonts w:ascii="宋体" w:hAnsi="宋体"/>
                <w:szCs w:val="20"/>
              </w:rPr>
              <w:t>范围内无可燃物，且配足灭火器材，作业结束后检查现场，消除火种。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7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安全</w:t>
            </w:r>
          </w:p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管理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01.警卫室制定警卫制度，按时到班，不准脱岗。做好值班记录和交接班手续，遇有情况或急事及时处理。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02.电梯使用要有专人负责，持证上岗，按时年检，严禁超载及违反操作规程，不能带病行驶，防止发生事故。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03.电线和电器设备安装、检查、保养、维修等必须由持有电工合格证的电工进行；用电量不超负荷，没有乱拉乱接的临时线路和老化电线。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04.配电房须专人负责并持证上岗，室内保持整洁，不准放杂物，并配有消防器材。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05.生活后勤用电：禁止使用大功率、超负荷电器。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lastRenderedPageBreak/>
              <w:t>8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车辆</w:t>
            </w:r>
          </w:p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管理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01.安全行车，严格做到"</w:t>
            </w:r>
            <w:r>
              <w:rPr>
                <w:rFonts w:ascii="宋体" w:hAnsi="宋体" w:hint="eastAsia"/>
                <w:szCs w:val="20"/>
              </w:rPr>
              <w:t>十个不</w:t>
            </w:r>
            <w:r>
              <w:rPr>
                <w:rFonts w:ascii="宋体" w:hAnsi="宋体"/>
                <w:szCs w:val="20"/>
              </w:rPr>
              <w:t>"</w:t>
            </w:r>
            <w:r>
              <w:rPr>
                <w:rFonts w:ascii="宋体" w:hAnsi="宋体" w:hint="eastAsia"/>
                <w:szCs w:val="20"/>
              </w:rPr>
              <w:t>：</w:t>
            </w:r>
          </w:p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不闯红灯</w:t>
            </w:r>
          </w:p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不越线</w:t>
            </w:r>
          </w:p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不酒后驾车</w:t>
            </w:r>
          </w:p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不疲劳驾驶</w:t>
            </w:r>
          </w:p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不超速行驶</w:t>
            </w:r>
          </w:p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不超载行驶</w:t>
            </w:r>
          </w:p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不违章超车</w:t>
            </w:r>
          </w:p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不开带病车</w:t>
            </w:r>
          </w:p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不违章变道</w:t>
            </w:r>
          </w:p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不乱停乱放车辆。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02.车辆行驶中必须遵守交通规则，做到文明行车。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03.做好车辆的检查维修与保养，强化交通法规意识，严防交通事故。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9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生活</w:t>
            </w:r>
          </w:p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后勤</w:t>
            </w: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01.饮食卫生：食堂生熟操作间分开，有防蚊、防蝇设施。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02.环境卫生：垃圾有专门位置堆放，及时清理。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03.保证供应卫生饮用水，指定专人负责。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cantSplit/>
          <w:trHeight w:val="56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04.厕所有男女界别，有冲洗设备。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</w:tr>
      <w:tr w:rsidR="003E747E" w:rsidTr="00C73B65">
        <w:trPr>
          <w:trHeight w:val="567"/>
        </w:trPr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747E" w:rsidRDefault="003E747E" w:rsidP="00C73B65">
            <w:pPr>
              <w:pStyle w:val="a5"/>
              <w:widowControl w:val="0"/>
              <w:spacing w:beforeLines="0" w:afterLines="0" w:line="360" w:lineRule="auto"/>
              <w:rPr>
                <w:rFonts w:ascii="宋体" w:eastAsia="宋体" w:hAnsi="宋体"/>
                <w:kern w:val="2"/>
              </w:rPr>
            </w:pPr>
            <w:r>
              <w:rPr>
                <w:rFonts w:ascii="宋体" w:eastAsia="宋体" w:hAnsi="宋体" w:hint="eastAsia"/>
                <w:kern w:val="2"/>
              </w:rPr>
              <w:t>检查人员</w:t>
            </w:r>
          </w:p>
        </w:tc>
        <w:tc>
          <w:tcPr>
            <w:tcW w:w="51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 xml:space="preserve">　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监督检查</w:t>
            </w:r>
            <w:r>
              <w:rPr>
                <w:rFonts w:ascii="宋体" w:hAnsi="宋体"/>
                <w:szCs w:val="20"/>
              </w:rPr>
              <w:t>(分)站(章)</w:t>
            </w:r>
          </w:p>
        </w:tc>
      </w:tr>
      <w:tr w:rsidR="003E747E" w:rsidTr="00C73B65">
        <w:trPr>
          <w:cantSplit/>
          <w:trHeight w:val="567"/>
        </w:trPr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检查的意见和建议：</w:t>
            </w:r>
            <w:r>
              <w:rPr>
                <w:rFonts w:ascii="宋体" w:hAnsi="宋体" w:hint="eastAsia"/>
                <w:szCs w:val="20"/>
              </w:rPr>
              <w:tab/>
            </w:r>
            <w:r>
              <w:rPr>
                <w:rFonts w:ascii="宋体" w:hAnsi="宋体" w:hint="eastAsia"/>
                <w:szCs w:val="20"/>
              </w:rPr>
              <w:tab/>
            </w:r>
            <w:r>
              <w:rPr>
                <w:rFonts w:ascii="宋体" w:hAnsi="宋体" w:hint="eastAsia"/>
                <w:szCs w:val="20"/>
              </w:rPr>
              <w:tab/>
            </w:r>
            <w:r>
              <w:rPr>
                <w:rFonts w:ascii="宋体" w:hAnsi="宋体" w:hint="eastAsia"/>
                <w:szCs w:val="20"/>
              </w:rPr>
              <w:tab/>
            </w:r>
            <w:r>
              <w:rPr>
                <w:rFonts w:ascii="宋体" w:hAnsi="宋体" w:hint="eastAsia"/>
                <w:szCs w:val="20"/>
              </w:rPr>
              <w:tab/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ab/>
            </w:r>
            <w:r>
              <w:rPr>
                <w:rFonts w:ascii="宋体" w:hAnsi="宋体"/>
                <w:szCs w:val="20"/>
              </w:rPr>
              <w:tab/>
            </w:r>
            <w:r>
              <w:rPr>
                <w:rFonts w:ascii="宋体" w:hAnsi="宋体"/>
                <w:szCs w:val="20"/>
              </w:rPr>
              <w:tab/>
            </w:r>
            <w:r>
              <w:rPr>
                <w:rFonts w:ascii="宋体" w:hAnsi="宋体"/>
                <w:szCs w:val="20"/>
              </w:rPr>
              <w:tab/>
            </w:r>
            <w:r>
              <w:rPr>
                <w:rFonts w:ascii="宋体" w:hAnsi="宋体"/>
                <w:szCs w:val="20"/>
              </w:rPr>
              <w:tab/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单位：</w:t>
            </w:r>
            <w:r>
              <w:rPr>
                <w:rFonts w:ascii="宋体" w:hAnsi="宋体" w:hint="eastAsia"/>
                <w:szCs w:val="20"/>
              </w:rPr>
              <w:tab/>
            </w:r>
            <w:r>
              <w:rPr>
                <w:rFonts w:ascii="宋体" w:hAnsi="宋体" w:hint="eastAsia"/>
                <w:szCs w:val="20"/>
              </w:rPr>
              <w:tab/>
            </w:r>
            <w:r>
              <w:rPr>
                <w:rFonts w:ascii="宋体" w:hAnsi="宋体" w:hint="eastAsia"/>
                <w:szCs w:val="20"/>
              </w:rPr>
              <w:tab/>
              <w:t xml:space="preserve">                                 负责人签字：</w:t>
            </w:r>
            <w:r>
              <w:rPr>
                <w:rFonts w:ascii="宋体" w:hAnsi="宋体" w:hint="eastAsia"/>
                <w:szCs w:val="20"/>
              </w:rPr>
              <w:tab/>
            </w:r>
            <w:r>
              <w:rPr>
                <w:rFonts w:ascii="宋体" w:hAnsi="宋体" w:hint="eastAsia"/>
                <w:szCs w:val="20"/>
              </w:rPr>
              <w:tab/>
            </w:r>
          </w:p>
          <w:p w:rsidR="003E747E" w:rsidRDefault="003E747E" w:rsidP="00C73B65">
            <w:pPr>
              <w:ind w:firstLine="420"/>
              <w:jc w:val="right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ab/>
            </w:r>
            <w:r>
              <w:rPr>
                <w:rFonts w:ascii="宋体" w:hAnsi="宋体" w:hint="eastAsia"/>
                <w:szCs w:val="20"/>
              </w:rPr>
              <w:tab/>
            </w:r>
            <w:r>
              <w:rPr>
                <w:rFonts w:ascii="宋体" w:hAnsi="宋体" w:hint="eastAsia"/>
                <w:szCs w:val="20"/>
              </w:rPr>
              <w:tab/>
            </w:r>
            <w:r>
              <w:rPr>
                <w:rFonts w:ascii="宋体" w:hAnsi="宋体" w:hint="eastAsia"/>
                <w:szCs w:val="20"/>
              </w:rPr>
              <w:tab/>
              <w:t xml:space="preserve">  年   月   日</w:t>
            </w:r>
            <w:r>
              <w:rPr>
                <w:rFonts w:ascii="宋体" w:hAnsi="宋体" w:hint="eastAsia"/>
                <w:szCs w:val="20"/>
              </w:rPr>
              <w:tab/>
            </w:r>
          </w:p>
        </w:tc>
      </w:tr>
    </w:tbl>
    <w:p w:rsidR="003E747E" w:rsidRDefault="003E747E" w:rsidP="003E747E">
      <w:pPr>
        <w:tabs>
          <w:tab w:val="left" w:pos="6060"/>
        </w:tabs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3-095   </w:t>
      </w:r>
      <w:r>
        <w:rPr>
          <w:rFonts w:hint="eastAsia"/>
        </w:rPr>
        <w:t>工业安全</w:t>
      </w:r>
      <w:r>
        <w:t>(</w:t>
      </w:r>
      <w:r>
        <w:rPr>
          <w:rFonts w:hint="eastAsia"/>
        </w:rPr>
        <w:t>仓库</w:t>
      </w:r>
      <w:r>
        <w:t>)</w:t>
      </w:r>
      <w:r>
        <w:rPr>
          <w:rFonts w:hint="eastAsia"/>
        </w:rPr>
        <w:t>检查表</w:t>
      </w:r>
    </w:p>
    <w:p w:rsidR="003E747E" w:rsidRDefault="003E747E" w:rsidP="003E747E">
      <w:pPr>
        <w:pStyle w:val="ab"/>
        <w:spacing w:line="360" w:lineRule="auto"/>
        <w:ind w:left="150"/>
        <w:jc w:val="center"/>
        <w:rPr>
          <w:color w:val="494949"/>
          <w:sz w:val="21"/>
          <w:szCs w:val="21"/>
        </w:rPr>
      </w:pPr>
      <w:r>
        <w:rPr>
          <w:rFonts w:hint="eastAsia"/>
          <w:color w:val="494949"/>
          <w:sz w:val="21"/>
          <w:szCs w:val="21"/>
        </w:rPr>
        <w:t>工业安全</w:t>
      </w:r>
      <w:r>
        <w:rPr>
          <w:color w:val="494949"/>
          <w:sz w:val="21"/>
          <w:szCs w:val="21"/>
        </w:rPr>
        <w:t>(</w:t>
      </w:r>
      <w:r>
        <w:rPr>
          <w:rFonts w:hint="eastAsia"/>
          <w:color w:val="494949"/>
          <w:sz w:val="21"/>
          <w:szCs w:val="21"/>
        </w:rPr>
        <w:t>仓库</w:t>
      </w:r>
      <w:r>
        <w:rPr>
          <w:color w:val="494949"/>
          <w:sz w:val="21"/>
          <w:szCs w:val="21"/>
        </w:rPr>
        <w:t>)</w:t>
      </w:r>
      <w:r>
        <w:rPr>
          <w:rFonts w:hint="eastAsia"/>
          <w:color w:val="494949"/>
          <w:sz w:val="21"/>
          <w:szCs w:val="21"/>
        </w:rPr>
        <w:t>检查表</w:t>
      </w:r>
    </w:p>
    <w:tbl>
      <w:tblPr>
        <w:tblW w:w="8505" w:type="dxa"/>
        <w:tblCellSpacing w:w="0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60"/>
        <w:gridCol w:w="825"/>
        <w:gridCol w:w="1080"/>
        <w:gridCol w:w="638"/>
        <w:gridCol w:w="795"/>
        <w:gridCol w:w="367"/>
        <w:gridCol w:w="895"/>
        <w:gridCol w:w="778"/>
        <w:gridCol w:w="56"/>
        <w:gridCol w:w="604"/>
        <w:gridCol w:w="907"/>
        <w:gridCol w:w="900"/>
      </w:tblGrid>
      <w:tr w:rsidR="003E747E" w:rsidTr="00C73B65">
        <w:trPr>
          <w:trHeight w:val="567"/>
          <w:tblCellSpacing w:w="0" w:type="dxa"/>
        </w:trPr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检查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类别</w:t>
            </w:r>
          </w:p>
        </w:tc>
        <w:tc>
          <w:tcPr>
            <w:tcW w:w="1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1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检查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时间</w:t>
            </w:r>
          </w:p>
        </w:tc>
        <w:tc>
          <w:tcPr>
            <w:tcW w:w="17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15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检查人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trHeight w:val="567"/>
          <w:tblCellSpacing w:w="0" w:type="dxa"/>
        </w:trPr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受检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单位</w:t>
            </w:r>
          </w:p>
        </w:tc>
        <w:tc>
          <w:tcPr>
            <w:tcW w:w="1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1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受检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部位</w:t>
            </w:r>
          </w:p>
        </w:tc>
        <w:tc>
          <w:tcPr>
            <w:tcW w:w="17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15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受检人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序号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主要</w:t>
            </w:r>
          </w:p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项目</w:t>
            </w:r>
          </w:p>
        </w:tc>
        <w:tc>
          <w:tcPr>
            <w:tcW w:w="4553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检查内容</w:t>
            </w:r>
          </w:p>
        </w:tc>
        <w:tc>
          <w:tcPr>
            <w:tcW w:w="1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检查结果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说明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合格√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不合格×</w:t>
            </w:r>
          </w:p>
        </w:tc>
        <w:tc>
          <w:tcPr>
            <w:tcW w:w="9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jc w:val="left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1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消防栓</w:t>
            </w: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消防栓保养卡是否按时执行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消防栓各配件是否能正常使用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消防栓管道是否有消防水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消防栓前是否堆放货物堵塞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jc w:val="left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员工是否会使用消防栓器材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jc w:val="left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2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灭火器</w:t>
            </w: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灭火器保养卡是否按时执行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灭火器各配件是否能正常使用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灭火器压力表压力指针是否在正常状态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灭火器前是否堆放货物堵塞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灭火器是否配备显目地方且离地面约</w:t>
            </w:r>
            <w:r>
              <w:rPr>
                <w:rFonts w:ascii="宋体" w:hAnsi="宋体"/>
                <w:color w:val="494949"/>
              </w:rPr>
              <w:t>1</w:t>
            </w:r>
            <w:r>
              <w:rPr>
                <w:rFonts w:ascii="宋体" w:hAnsi="宋体" w:hint="eastAsia"/>
                <w:color w:val="494949"/>
              </w:rPr>
              <w:t>米内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仓库灭火器配备</w:t>
            </w:r>
            <w:r>
              <w:rPr>
                <w:rFonts w:ascii="宋体" w:hAnsi="宋体"/>
                <w:color w:val="494949"/>
              </w:rPr>
              <w:t>30</w:t>
            </w:r>
            <w:r>
              <w:rPr>
                <w:rFonts w:ascii="宋体" w:hAnsi="宋体" w:hint="eastAsia"/>
                <w:color w:val="494949"/>
              </w:rPr>
              <w:t>㎡</w:t>
            </w:r>
            <w:r>
              <w:rPr>
                <w:rFonts w:ascii="宋体" w:hAnsi="宋体"/>
                <w:color w:val="494949"/>
              </w:rPr>
              <w:t>/</w:t>
            </w:r>
            <w:r>
              <w:rPr>
                <w:rFonts w:ascii="宋体" w:hAnsi="宋体" w:hint="eastAsia"/>
                <w:color w:val="494949"/>
              </w:rPr>
              <w:t>个，并需吊式灭火器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员工是否会使用灭火器灭火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3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用电</w:t>
            </w:r>
          </w:p>
          <w:p w:rsidR="003E747E" w:rsidRDefault="003E747E" w:rsidP="00C73B65">
            <w:pPr>
              <w:jc w:val="center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安全</w:t>
            </w: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电器开关前是否保留</w:t>
            </w:r>
            <w:r>
              <w:rPr>
                <w:rFonts w:ascii="宋体" w:hAnsi="宋体"/>
                <w:color w:val="494949"/>
              </w:rPr>
              <w:t xml:space="preserve">0.8m </w:t>
            </w:r>
            <w:r>
              <w:rPr>
                <w:rFonts w:ascii="宋体" w:hAnsi="宋体" w:hint="eastAsia"/>
                <w:color w:val="494949"/>
              </w:rPr>
              <w:t>的空地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电器设备是否有警告标示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电线路是否有私拉乱接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电线有无绝缘破损、无穿管敷设或裸线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插座有无破损、炭化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刀闸、开关接线桩头是否接触不良、裸露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配电箱有无封闭，能否正常打开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配电箱有无三级漏电保护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漏电保护器选用有无不合适或失效；有无熔丝用铜线等代替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货物堆放是否与灯管电线有</w:t>
            </w:r>
            <w:r>
              <w:rPr>
                <w:rFonts w:ascii="宋体" w:hAnsi="宋体"/>
                <w:color w:val="494949"/>
              </w:rPr>
              <w:t>0.5</w:t>
            </w:r>
            <w:r>
              <w:rPr>
                <w:rFonts w:ascii="宋体" w:hAnsi="宋体" w:hint="eastAsia"/>
                <w:color w:val="494949"/>
              </w:rPr>
              <w:t>ｍ的距离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库区内是否禁止吸烟及使用电热器具</w:t>
            </w:r>
            <w:r>
              <w:rPr>
                <w:rFonts w:ascii="宋体" w:hAnsi="宋体"/>
                <w:color w:val="494949"/>
              </w:rPr>
              <w:t>(</w:t>
            </w:r>
            <w:r>
              <w:rPr>
                <w:rFonts w:ascii="宋体" w:hAnsi="宋体" w:hint="eastAsia"/>
                <w:color w:val="494949"/>
              </w:rPr>
              <w:t>应禁止</w:t>
            </w:r>
            <w:r>
              <w:rPr>
                <w:rFonts w:ascii="宋体" w:hAnsi="宋体"/>
                <w:color w:val="494949"/>
              </w:rPr>
              <w:t>)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设备检修，必须停机、切断电源，并在开关上挂“有人检修、禁止合闸”标示牌，必要时设专人监护。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库房内是否禁止使用移动照明灯具、碘钨灯、超过</w:t>
            </w:r>
            <w:r>
              <w:rPr>
                <w:rFonts w:ascii="宋体" w:hAnsi="宋体"/>
                <w:color w:val="494949"/>
              </w:rPr>
              <w:t>60W</w:t>
            </w:r>
            <w:r>
              <w:rPr>
                <w:rFonts w:ascii="宋体" w:hAnsi="宋体" w:hint="eastAsia"/>
                <w:color w:val="494949"/>
              </w:rPr>
              <w:t>以上的白炽灯及各种电气设备</w:t>
            </w:r>
            <w:r>
              <w:rPr>
                <w:rFonts w:ascii="宋体" w:hAnsi="宋体"/>
                <w:color w:val="494949"/>
              </w:rPr>
              <w:t>(</w:t>
            </w:r>
            <w:r>
              <w:rPr>
                <w:rFonts w:ascii="宋体" w:hAnsi="宋体" w:hint="eastAsia"/>
                <w:color w:val="494949"/>
              </w:rPr>
              <w:t>库区使用防潮灯，但每个库房外要有独立的开关箱。所有铺设的配电线路应穿管保护</w:t>
            </w:r>
            <w:r>
              <w:rPr>
                <w:rFonts w:ascii="宋体" w:hAnsi="宋体"/>
                <w:color w:val="494949"/>
              </w:rPr>
              <w:t>)</w:t>
            </w:r>
            <w:r>
              <w:rPr>
                <w:rFonts w:ascii="宋体" w:hAnsi="宋体" w:hint="eastAsia"/>
                <w:color w:val="494949"/>
              </w:rPr>
              <w:t>。可燃物品库房，照明灯开关应设在库外。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4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设备</w:t>
            </w: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机动叉车是否有登记证、年度检验证、司机人员操作证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叉车货叉上是否站人</w:t>
            </w:r>
            <w:r>
              <w:rPr>
                <w:rFonts w:ascii="宋体" w:hAnsi="宋体"/>
                <w:color w:val="494949"/>
              </w:rPr>
              <w:t>(</w:t>
            </w:r>
            <w:r>
              <w:rPr>
                <w:rFonts w:ascii="宋体" w:hAnsi="宋体" w:hint="eastAsia"/>
                <w:color w:val="494949"/>
              </w:rPr>
              <w:t>禁止站人</w:t>
            </w:r>
            <w:r>
              <w:rPr>
                <w:rFonts w:ascii="宋体" w:hAnsi="宋体"/>
                <w:color w:val="494949"/>
              </w:rPr>
              <w:t>)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叉车在车间内行驶时车速是否过快</w:t>
            </w:r>
            <w:r>
              <w:rPr>
                <w:rFonts w:ascii="宋体" w:hAnsi="宋体"/>
                <w:color w:val="494949"/>
              </w:rPr>
              <w:t>(</w:t>
            </w:r>
            <w:r>
              <w:rPr>
                <w:rFonts w:ascii="宋体" w:hAnsi="宋体" w:hint="eastAsia"/>
                <w:color w:val="494949"/>
              </w:rPr>
              <w:t>车间内限速</w:t>
            </w:r>
            <w:r>
              <w:rPr>
                <w:rFonts w:ascii="宋体" w:hAnsi="宋体"/>
                <w:color w:val="494949"/>
              </w:rPr>
              <w:t>3KM/H)</w:t>
            </w:r>
            <w:r>
              <w:rPr>
                <w:rFonts w:ascii="宋体" w:hAnsi="宋体" w:hint="eastAsia"/>
                <w:color w:val="494949"/>
              </w:rPr>
              <w:t>。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叉车燃料油、发动机油、齿轮油、波箱油、液压油及水箱水位、电池水是否足够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叉车叉不易稳定之对象，如高度大的设备、空桶、易滑动之缸体或对象必须绑上绳索，绑紧后方可运输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手动叉车是否有人站在叉车上滑行</w:t>
            </w:r>
            <w:r>
              <w:rPr>
                <w:rFonts w:ascii="宋体" w:hAnsi="宋体"/>
                <w:color w:val="494949"/>
              </w:rPr>
              <w:t>(</w:t>
            </w:r>
            <w:r>
              <w:rPr>
                <w:rFonts w:ascii="宋体" w:hAnsi="宋体" w:hint="eastAsia"/>
                <w:color w:val="494949"/>
              </w:rPr>
              <w:t>禁止滑行</w:t>
            </w:r>
            <w:r>
              <w:rPr>
                <w:rFonts w:ascii="宋体" w:hAnsi="宋体"/>
                <w:color w:val="494949"/>
              </w:rPr>
              <w:t>)</w:t>
            </w:r>
            <w:r>
              <w:rPr>
                <w:rFonts w:ascii="宋体" w:hAnsi="宋体" w:hint="eastAsia"/>
                <w:color w:val="494949"/>
              </w:rPr>
              <w:t>。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电梯是否有登记证、年度检验证、司机人员操作证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序号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主要</w:t>
            </w:r>
          </w:p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项目</w:t>
            </w:r>
          </w:p>
        </w:tc>
        <w:tc>
          <w:tcPr>
            <w:tcW w:w="4553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检查内容</w:t>
            </w:r>
          </w:p>
        </w:tc>
        <w:tc>
          <w:tcPr>
            <w:tcW w:w="1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检查结果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合格√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不合格×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5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逃生</w:t>
            </w:r>
          </w:p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标示</w:t>
            </w: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应急灯是否能正常使用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安全出口是否有标示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每个大门口是否有逃生图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消防信道是否有明显的逃生线路标示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库区内是否有醒目的禁止烟火标志及消防安全警示标语。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6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作业</w:t>
            </w:r>
          </w:p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场所</w:t>
            </w: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作业场所的员工在职场是否按要求佩戴符合要求的劳保防护用品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作业场所是否配备医药箱且药品齐全放于工作现场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医药用品员工领用是否有记录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作业场所内的空气</w:t>
            </w:r>
            <w:r>
              <w:rPr>
                <w:rFonts w:ascii="宋体" w:hAnsi="宋体"/>
                <w:color w:val="494949"/>
              </w:rPr>
              <w:t>.</w:t>
            </w:r>
            <w:r>
              <w:rPr>
                <w:rFonts w:ascii="宋体" w:hAnsi="宋体" w:hint="eastAsia"/>
                <w:color w:val="494949"/>
              </w:rPr>
              <w:t>温度、湿度是否有记录和测试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作业现场员工是否按规定着装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窗户墙边是否隔</w:t>
            </w:r>
            <w:r>
              <w:rPr>
                <w:rFonts w:ascii="宋体" w:hAnsi="宋体"/>
                <w:color w:val="494949"/>
              </w:rPr>
              <w:t>0.5m</w:t>
            </w:r>
            <w:r>
              <w:rPr>
                <w:rFonts w:ascii="宋体" w:hAnsi="宋体" w:hint="eastAsia"/>
                <w:color w:val="494949"/>
              </w:rPr>
              <w:t>信道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安全信道安全出口是否堵塞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每垛占地面积不宜是否大于是</w:t>
            </w:r>
            <w:r>
              <w:rPr>
                <w:rFonts w:ascii="宋体" w:hAnsi="宋体"/>
                <w:color w:val="494949"/>
              </w:rPr>
              <w:t>100 m2</w:t>
            </w:r>
            <w:r>
              <w:rPr>
                <w:rFonts w:ascii="宋体" w:hAnsi="宋体" w:hint="eastAsia"/>
                <w:color w:val="494949"/>
              </w:rPr>
              <w:t>。是否留足</w:t>
            </w:r>
            <w:r>
              <w:rPr>
                <w:rFonts w:ascii="宋体" w:hAnsi="宋体"/>
                <w:color w:val="494949"/>
              </w:rPr>
              <w:t>"</w:t>
            </w:r>
            <w:r>
              <w:rPr>
                <w:rFonts w:ascii="宋体" w:hAnsi="宋体" w:hint="eastAsia"/>
                <w:color w:val="494949"/>
              </w:rPr>
              <w:t>五距</w:t>
            </w:r>
            <w:r>
              <w:rPr>
                <w:rFonts w:ascii="宋体" w:hAnsi="宋体"/>
                <w:color w:val="494949"/>
              </w:rPr>
              <w:t>"</w:t>
            </w:r>
            <w:r>
              <w:rPr>
                <w:rFonts w:ascii="宋体" w:hAnsi="宋体" w:hint="eastAsia"/>
                <w:color w:val="494949"/>
              </w:rPr>
              <w:t>：垛与垛间距不少于</w:t>
            </w:r>
            <w:r>
              <w:rPr>
                <w:rFonts w:ascii="宋体" w:hAnsi="宋体"/>
                <w:color w:val="494949"/>
              </w:rPr>
              <w:t>1m</w:t>
            </w:r>
            <w:r>
              <w:rPr>
                <w:rFonts w:ascii="宋体" w:hAnsi="宋体" w:hint="eastAsia"/>
                <w:color w:val="494949"/>
              </w:rPr>
              <w:t>，垛与灯距不少于</w:t>
            </w:r>
            <w:r>
              <w:rPr>
                <w:rFonts w:ascii="宋体" w:hAnsi="宋体"/>
                <w:color w:val="494949"/>
              </w:rPr>
              <w:t>0.5 m</w:t>
            </w:r>
            <w:r>
              <w:rPr>
                <w:rFonts w:ascii="宋体" w:hAnsi="宋体" w:hint="eastAsia"/>
                <w:color w:val="494949"/>
              </w:rPr>
              <w:t>，垛与墙距不少于</w:t>
            </w:r>
            <w:r>
              <w:rPr>
                <w:rFonts w:ascii="宋体" w:hAnsi="宋体"/>
                <w:color w:val="494949"/>
              </w:rPr>
              <w:t>0.5 m,</w:t>
            </w:r>
            <w:r>
              <w:rPr>
                <w:rFonts w:ascii="宋体" w:hAnsi="宋体" w:hint="eastAsia"/>
                <w:color w:val="494949"/>
              </w:rPr>
              <w:t>垛与梁的间距不少于</w:t>
            </w:r>
            <w:r>
              <w:rPr>
                <w:rFonts w:ascii="宋体" w:hAnsi="宋体"/>
                <w:color w:val="494949"/>
              </w:rPr>
              <w:t>0.3m</w:t>
            </w:r>
            <w:r>
              <w:rPr>
                <w:rFonts w:ascii="宋体" w:hAnsi="宋体" w:hint="eastAsia"/>
                <w:color w:val="494949"/>
              </w:rPr>
              <w:t>。主要信道的宽度不少于是</w:t>
            </w:r>
            <w:r>
              <w:rPr>
                <w:rFonts w:ascii="宋体" w:hAnsi="宋体"/>
                <w:color w:val="494949"/>
              </w:rPr>
              <w:t>2m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高空货架堆放货物时是否不安全措施确保人员安全</w:t>
            </w:r>
            <w:r>
              <w:rPr>
                <w:rFonts w:ascii="宋体" w:hAnsi="宋体"/>
                <w:color w:val="494949"/>
              </w:rPr>
              <w:t>(2M</w:t>
            </w:r>
            <w:r>
              <w:rPr>
                <w:rFonts w:ascii="宋体" w:hAnsi="宋体" w:hint="eastAsia"/>
                <w:color w:val="494949"/>
              </w:rPr>
              <w:t>以上系高空作业，需防护措施</w:t>
            </w:r>
            <w:r>
              <w:rPr>
                <w:rFonts w:ascii="宋体" w:hAnsi="宋体"/>
                <w:color w:val="494949"/>
              </w:rPr>
              <w:t>)</w:t>
            </w:r>
            <w:r>
              <w:rPr>
                <w:rFonts w:ascii="宋体" w:hAnsi="宋体" w:hint="eastAsia"/>
                <w:color w:val="494949"/>
              </w:rPr>
              <w:t>。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普通物资仓库不允许存放危险化学品，危险化学品必须储存在专用仓库内，由专人管理。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动用明火是否须报安全部门批准，操作现场须有专人监护，周围</w:t>
            </w:r>
            <w:r>
              <w:rPr>
                <w:rFonts w:ascii="宋体" w:hAnsi="宋体"/>
                <w:color w:val="494949"/>
              </w:rPr>
              <w:t>10m</w:t>
            </w:r>
            <w:r>
              <w:rPr>
                <w:rFonts w:ascii="宋体" w:hAnsi="宋体" w:hint="eastAsia"/>
                <w:color w:val="494949"/>
              </w:rPr>
              <w:t>范围内无可燃物，且配足灭火器材，作业结束后检查现场，消除火种。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7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管道</w:t>
            </w: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暖气设备</w:t>
            </w:r>
            <w:r>
              <w:rPr>
                <w:rFonts w:ascii="宋体" w:hAnsi="宋体"/>
                <w:color w:val="494949"/>
              </w:rPr>
              <w:t>(</w:t>
            </w:r>
            <w:r>
              <w:rPr>
                <w:rFonts w:ascii="宋体" w:hAnsi="宋体" w:hint="eastAsia"/>
                <w:color w:val="494949"/>
              </w:rPr>
              <w:t>取暖片</w:t>
            </w:r>
            <w:r>
              <w:rPr>
                <w:rFonts w:ascii="宋体" w:hAnsi="宋体"/>
                <w:color w:val="494949"/>
              </w:rPr>
              <w:t>)</w:t>
            </w:r>
            <w:r>
              <w:rPr>
                <w:rFonts w:ascii="宋体" w:hAnsi="宋体" w:hint="eastAsia"/>
                <w:color w:val="494949"/>
              </w:rPr>
              <w:t>及管道安全距离是否≧</w:t>
            </w:r>
            <w:r>
              <w:rPr>
                <w:rFonts w:ascii="宋体" w:hAnsi="宋体"/>
                <w:color w:val="494949"/>
              </w:rPr>
              <w:t>0.5M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8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455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管道上的阀门是否启闭灵活，关闭严密不漏</w:t>
            </w:r>
            <w:r>
              <w:rPr>
                <w:rFonts w:ascii="宋体" w:hAnsi="宋体"/>
                <w:color w:val="494949"/>
              </w:rPr>
              <w:t>(</w:t>
            </w:r>
            <w:r>
              <w:rPr>
                <w:rFonts w:ascii="宋体" w:hAnsi="宋体" w:hint="eastAsia"/>
                <w:color w:val="494949"/>
              </w:rPr>
              <w:t>流量表、安全阀等均应完好，无泄漏现象</w:t>
            </w:r>
            <w:r>
              <w:rPr>
                <w:rFonts w:ascii="宋体" w:hAnsi="宋体"/>
                <w:color w:val="494949"/>
              </w:rPr>
              <w:t>)</w:t>
            </w:r>
            <w:r>
              <w:rPr>
                <w:rFonts w:ascii="宋体" w:hAnsi="宋体" w:hint="eastAsia"/>
                <w:color w:val="494949"/>
              </w:rPr>
              <w:t>。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</w:tr>
      <w:tr w:rsidR="003E747E" w:rsidTr="00C73B65">
        <w:trPr>
          <w:trHeight w:val="567"/>
          <w:tblCellSpacing w:w="0" w:type="dxa"/>
        </w:trPr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问题及整改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要求</w:t>
            </w:r>
          </w:p>
        </w:tc>
        <w:tc>
          <w:tcPr>
            <w:tcW w:w="702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</w:p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148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100" w:firstLine="210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复查情况</w:t>
            </w:r>
          </w:p>
        </w:tc>
        <w:tc>
          <w:tcPr>
            <w:tcW w:w="702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47E" w:rsidRDefault="003E747E" w:rsidP="00C73B65">
            <w:pPr>
              <w:tabs>
                <w:tab w:val="left" w:pos="825"/>
              </w:tabs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  <w:r>
              <w:rPr>
                <w:rFonts w:ascii="宋体" w:hAnsi="宋体"/>
                <w:color w:val="494949"/>
              </w:rPr>
              <w:tab/>
            </w:r>
          </w:p>
          <w:p w:rsidR="003E747E" w:rsidRDefault="003E747E" w:rsidP="00C73B65">
            <w:pPr>
              <w:tabs>
                <w:tab w:val="left" w:pos="825"/>
              </w:tabs>
              <w:ind w:firstLine="420"/>
              <w:rPr>
                <w:rFonts w:ascii="宋体" w:hAnsi="宋体"/>
                <w:color w:val="494949"/>
              </w:rPr>
            </w:pPr>
          </w:p>
          <w:p w:rsidR="003E747E" w:rsidRDefault="003E747E" w:rsidP="00C73B65">
            <w:pPr>
              <w:tabs>
                <w:tab w:val="left" w:pos="825"/>
              </w:tabs>
              <w:ind w:firstLine="420"/>
              <w:rPr>
                <w:rFonts w:ascii="宋体" w:hAnsi="宋体"/>
                <w:color w:val="494949"/>
              </w:rPr>
            </w:pPr>
          </w:p>
        </w:tc>
      </w:tr>
      <w:tr w:rsidR="003E747E" w:rsidTr="00C73B65">
        <w:trPr>
          <w:cantSplit/>
          <w:trHeight w:val="567"/>
          <w:tblCellSpacing w:w="0" w:type="dxa"/>
        </w:trPr>
        <w:tc>
          <w:tcPr>
            <w:tcW w:w="148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复查时间</w:t>
            </w:r>
          </w:p>
        </w:tc>
        <w:tc>
          <w:tcPr>
            <w:tcW w:w="14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复查人</w:t>
            </w:r>
          </w:p>
        </w:tc>
        <w:tc>
          <w:tcPr>
            <w:tcW w:w="14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494949"/>
              </w:rPr>
            </w:pPr>
            <w:r>
              <w:rPr>
                <w:rFonts w:ascii="宋体" w:hAnsi="宋体"/>
                <w:color w:val="494949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  <w:color w:val="494949"/>
              </w:rPr>
            </w:pPr>
            <w:r>
              <w:rPr>
                <w:rFonts w:ascii="宋体" w:hAnsi="宋体" w:hint="eastAsia"/>
                <w:color w:val="494949"/>
              </w:rPr>
              <w:t>受查人</w:t>
            </w:r>
          </w:p>
        </w:tc>
        <w:tc>
          <w:tcPr>
            <w:tcW w:w="900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szCs w:val="20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pStyle w:val="1"/>
        <w:ind w:firstLine="422"/>
        <w:rPr>
          <w:rFonts w:hAnsi="宋体"/>
          <w:color w:val="333333"/>
        </w:rPr>
      </w:pPr>
      <w:r>
        <w:rPr>
          <w:rFonts w:hAnsi="宋体" w:hint="eastAsia"/>
          <w:color w:val="333333"/>
        </w:rPr>
        <w:t xml:space="preserve">3-096 </w:t>
      </w:r>
      <w:r>
        <w:rPr>
          <w:rFonts w:hAnsi="宋体" w:hint="eastAsia"/>
          <w:color w:val="333333"/>
        </w:rPr>
        <w:t>仓库安全检查表</w:t>
      </w:r>
    </w:p>
    <w:p w:rsidR="003E747E" w:rsidRDefault="003E747E" w:rsidP="003E747E">
      <w:pPr>
        <w:ind w:firstLine="420"/>
        <w:jc w:val="center"/>
      </w:pPr>
      <w:r>
        <w:rPr>
          <w:rFonts w:ascii="宋体" w:hAnsi="宋体" w:hint="eastAsia"/>
          <w:color w:val="333333"/>
        </w:rPr>
        <w:t>仓库安全检查表</w:t>
      </w:r>
    </w:p>
    <w:tbl>
      <w:tblPr>
        <w:tblW w:w="8505" w:type="dxa"/>
        <w:tblInd w:w="648" w:type="dxa"/>
        <w:tblCellMar>
          <w:left w:w="0" w:type="dxa"/>
          <w:right w:w="0" w:type="dxa"/>
        </w:tblCellMar>
        <w:tblLook w:val="0000"/>
      </w:tblPr>
      <w:tblGrid>
        <w:gridCol w:w="845"/>
        <w:gridCol w:w="1682"/>
        <w:gridCol w:w="5033"/>
        <w:gridCol w:w="945"/>
      </w:tblGrid>
      <w:tr w:rsidR="003E747E" w:rsidTr="00C73B65">
        <w:trPr>
          <w:trHeight w:val="45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项目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检查内容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检查</w:t>
            </w:r>
          </w:p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结果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安全组织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是否健全，是否有名单，定期开展活动。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 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安全制度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是否健全，是否公布，检查落实。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 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检查记录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是否有安全活动记录，危险因素整改记录。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 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通道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是否有足够宽度的人行道车道，是否畅通。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 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物资存放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材料、半成品、成品码放是否整齐安全。分类存放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 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起重设备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是否已年审、其安全限位装置是否灵敏可靠。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 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电气设备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其接地，绝缘是否安全可靠，符合防爆要求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 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通道、照明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是否符合安全规定。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 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95" w:firstLine="199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消防设施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是否齐全有效。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 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100" w:firstLine="210"/>
              <w:jc w:val="center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10</w:t>
            </w:r>
          </w:p>
          <w:p w:rsidR="003E747E" w:rsidRDefault="003E747E" w:rsidP="00C73B65">
            <w:pPr>
              <w:pStyle w:val="ab"/>
              <w:jc w:val="center"/>
              <w:rPr>
                <w:color w:val="333333"/>
                <w:sz w:val="21"/>
                <w:szCs w:val="18"/>
              </w:rPr>
            </w:pPr>
            <w:r>
              <w:rPr>
                <w:rFonts w:hint="eastAsia"/>
                <w:vanish/>
                <w:color w:val="333333"/>
                <w:sz w:val="21"/>
                <w:szCs w:val="18"/>
              </w:rPr>
              <w:t>5Hv设备管理资源网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易燃、易爆</w:t>
            </w:r>
            <w:r>
              <w:rPr>
                <w:rFonts w:ascii="宋体" w:hAnsi="宋体"/>
                <w:color w:val="333333"/>
                <w:szCs w:val="18"/>
              </w:rPr>
              <w:t xml:space="preserve"> </w:t>
            </w:r>
          </w:p>
          <w:p w:rsidR="003E747E" w:rsidRDefault="003E747E" w:rsidP="00C73B65">
            <w:pPr>
              <w:pStyle w:val="ab"/>
              <w:rPr>
                <w:color w:val="333333"/>
                <w:sz w:val="21"/>
                <w:szCs w:val="18"/>
              </w:rPr>
            </w:pPr>
            <w:r>
              <w:rPr>
                <w:rFonts w:hint="eastAsia"/>
                <w:color w:val="333333"/>
                <w:sz w:val="21"/>
                <w:szCs w:val="18"/>
              </w:rPr>
              <w:t>剧毒物资</w:t>
            </w:r>
            <w:r>
              <w:rPr>
                <w:rFonts w:hint="eastAsia"/>
                <w:vanish/>
                <w:color w:val="333333"/>
                <w:sz w:val="21"/>
                <w:szCs w:val="18"/>
              </w:rPr>
              <w:t>5Hv设备管理资源网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是否露天存放，存放运输是否符合安全规程。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 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Chars="100" w:firstLine="210"/>
              <w:jc w:val="center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安全标志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是否有标志，是否显目。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> </w:t>
            </w:r>
          </w:p>
        </w:tc>
      </w:tr>
      <w:tr w:rsidR="003E747E" w:rsidTr="00C73B65">
        <w:trPr>
          <w:trHeight w:val="2826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检查意见：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 xml:space="preserve">  </w:t>
            </w:r>
          </w:p>
          <w:p w:rsidR="003E747E" w:rsidRDefault="003E747E" w:rsidP="00C73B65">
            <w:pPr>
              <w:pStyle w:val="ab"/>
              <w:rPr>
                <w:color w:val="333333"/>
                <w:sz w:val="21"/>
                <w:szCs w:val="18"/>
              </w:rPr>
            </w:pPr>
            <w:r>
              <w:rPr>
                <w:color w:val="333333"/>
                <w:sz w:val="21"/>
                <w:szCs w:val="18"/>
              </w:rPr>
              <w:t> </w:t>
            </w:r>
            <w:r>
              <w:rPr>
                <w:rFonts w:hint="eastAsia"/>
                <w:vanish/>
                <w:color w:val="333333"/>
                <w:sz w:val="21"/>
                <w:szCs w:val="18"/>
              </w:rPr>
              <w:t>5Hv设备管理资源网</w:t>
            </w:r>
          </w:p>
          <w:p w:rsidR="003E747E" w:rsidRDefault="003E747E" w:rsidP="00C73B65">
            <w:pPr>
              <w:pStyle w:val="ab"/>
              <w:rPr>
                <w:color w:val="333333"/>
                <w:sz w:val="21"/>
                <w:szCs w:val="18"/>
              </w:rPr>
            </w:pPr>
            <w:r>
              <w:rPr>
                <w:color w:val="333333"/>
                <w:sz w:val="21"/>
                <w:szCs w:val="18"/>
              </w:rPr>
              <w:t> </w:t>
            </w:r>
            <w:r>
              <w:rPr>
                <w:rFonts w:hint="eastAsia"/>
                <w:vanish/>
                <w:color w:val="333333"/>
                <w:sz w:val="21"/>
                <w:szCs w:val="18"/>
              </w:rPr>
              <w:t>5Hv设备管理资源5Hv设备管理资源网</w:t>
            </w:r>
          </w:p>
        </w:tc>
      </w:tr>
      <w:tr w:rsidR="003E747E" w:rsidTr="00C73B65">
        <w:trPr>
          <w:trHeight w:val="450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 w:hint="eastAsia"/>
                <w:color w:val="333333"/>
                <w:szCs w:val="18"/>
              </w:rPr>
              <w:t>检查人：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  <w:color w:val="333333"/>
                <w:szCs w:val="18"/>
              </w:rPr>
            </w:pPr>
            <w:r>
              <w:rPr>
                <w:rFonts w:ascii="宋体" w:hAnsi="宋体"/>
                <w:color w:val="333333"/>
                <w:szCs w:val="18"/>
              </w:rPr>
              <w:t xml:space="preserve">  </w:t>
            </w:r>
          </w:p>
          <w:p w:rsidR="003E747E" w:rsidRDefault="003E747E" w:rsidP="00C73B65">
            <w:pPr>
              <w:pStyle w:val="ab"/>
              <w:rPr>
                <w:color w:val="333333"/>
                <w:sz w:val="21"/>
                <w:szCs w:val="18"/>
              </w:rPr>
            </w:pPr>
            <w:r>
              <w:rPr>
                <w:color w:val="333333"/>
                <w:sz w:val="21"/>
                <w:szCs w:val="18"/>
              </w:rPr>
              <w:t> </w:t>
            </w:r>
            <w:r>
              <w:rPr>
                <w:rFonts w:hint="eastAsia"/>
                <w:vanish/>
                <w:color w:val="333333"/>
                <w:sz w:val="21"/>
                <w:szCs w:val="18"/>
              </w:rPr>
              <w:t>5Hv设备管理资源网</w:t>
            </w:r>
          </w:p>
          <w:p w:rsidR="003E747E" w:rsidRDefault="003E747E" w:rsidP="00C73B65">
            <w:pPr>
              <w:pStyle w:val="ab"/>
              <w:rPr>
                <w:color w:val="333333"/>
                <w:sz w:val="21"/>
                <w:szCs w:val="18"/>
              </w:rPr>
            </w:pPr>
            <w:r>
              <w:rPr>
                <w:color w:val="333333"/>
                <w:sz w:val="21"/>
                <w:szCs w:val="18"/>
              </w:rPr>
              <w:t> </w:t>
            </w:r>
            <w:r>
              <w:rPr>
                <w:rFonts w:hint="eastAsia"/>
                <w:vanish/>
                <w:color w:val="333333"/>
                <w:sz w:val="21"/>
                <w:szCs w:val="18"/>
              </w:rPr>
              <w:t>5Hv设备管理资源网5Hv设备管理资源网</w:t>
            </w:r>
          </w:p>
          <w:p w:rsidR="003E747E" w:rsidRDefault="003E747E" w:rsidP="00C73B65">
            <w:pPr>
              <w:pStyle w:val="ab"/>
              <w:rPr>
                <w:color w:val="333333"/>
                <w:sz w:val="21"/>
                <w:szCs w:val="18"/>
              </w:rPr>
            </w:pPr>
            <w:r>
              <w:rPr>
                <w:color w:val="333333"/>
                <w:sz w:val="21"/>
                <w:szCs w:val="18"/>
              </w:rPr>
              <w:t> </w:t>
            </w:r>
            <w:r>
              <w:rPr>
                <w:rFonts w:hint="eastAsia"/>
                <w:vanish/>
                <w:color w:val="333333"/>
                <w:sz w:val="21"/>
                <w:szCs w:val="18"/>
              </w:rPr>
              <w:t>5Hv设备管理资源网</w:t>
            </w:r>
          </w:p>
          <w:p w:rsidR="003E747E" w:rsidRDefault="003E747E" w:rsidP="00C73B65">
            <w:pPr>
              <w:pStyle w:val="ab"/>
              <w:rPr>
                <w:color w:val="333333"/>
                <w:sz w:val="21"/>
                <w:szCs w:val="18"/>
              </w:rPr>
            </w:pPr>
            <w:r>
              <w:rPr>
                <w:color w:val="333333"/>
                <w:sz w:val="21"/>
                <w:szCs w:val="18"/>
              </w:rPr>
              <w:t xml:space="preserve">                        </w:t>
            </w:r>
            <w:r>
              <w:rPr>
                <w:rFonts w:hint="eastAsia"/>
                <w:color w:val="333333"/>
                <w:sz w:val="21"/>
                <w:szCs w:val="18"/>
              </w:rPr>
              <w:t>日期：</w:t>
            </w:r>
            <w:r>
              <w:rPr>
                <w:rFonts w:hint="eastAsia"/>
                <w:vanish/>
                <w:color w:val="333333"/>
                <w:sz w:val="21"/>
                <w:szCs w:val="18"/>
              </w:rPr>
              <w:t>5Hv设备管理资源网</w:t>
            </w: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rPr>
          <w:rFonts w:ascii="宋体" w:hAnsi="宋体"/>
        </w:rPr>
      </w:pPr>
    </w:p>
    <w:p w:rsidR="003E747E" w:rsidRDefault="003E747E" w:rsidP="003E747E">
      <w:pPr>
        <w:pStyle w:val="1"/>
        <w:ind w:firstLine="422"/>
      </w:pPr>
      <w:r>
        <w:rPr>
          <w:rFonts w:hint="eastAsia"/>
        </w:rPr>
        <w:t xml:space="preserve">3-097  </w:t>
      </w:r>
      <w:r>
        <w:rPr>
          <w:rFonts w:hint="eastAsia"/>
        </w:rPr>
        <w:t>仓库温度、湿度记录表</w:t>
      </w:r>
    </w:p>
    <w:p w:rsidR="003E747E" w:rsidRDefault="003E747E" w:rsidP="003E747E">
      <w:pPr>
        <w:pStyle w:val="a5"/>
        <w:widowControl w:val="0"/>
        <w:spacing w:beforeLines="0" w:afterLines="0" w:line="360" w:lineRule="auto"/>
        <w:rPr>
          <w:rFonts w:ascii="宋体" w:eastAsia="宋体" w:hAnsi="宋体"/>
          <w:kern w:val="2"/>
          <w:szCs w:val="24"/>
        </w:rPr>
      </w:pPr>
      <w:r>
        <w:rPr>
          <w:rFonts w:ascii="宋体" w:eastAsia="宋体" w:hAnsi="宋体" w:hint="eastAsia"/>
          <w:kern w:val="2"/>
          <w:szCs w:val="24"/>
        </w:rPr>
        <w:t>仓库温度、湿度记录表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库号：　　　　　　　　　　　放置位置：　　　　　　　　储存物品：</w:t>
      </w:r>
    </w:p>
    <w:p w:rsidR="003E747E" w:rsidRDefault="003E747E" w:rsidP="003E747E">
      <w:pPr>
        <w:rPr>
          <w:rFonts w:ascii="宋体" w:hAnsi="宋体"/>
        </w:rPr>
      </w:pPr>
      <w:r>
        <w:rPr>
          <w:rFonts w:ascii="宋体" w:hAnsi="宋体" w:hint="eastAsia"/>
        </w:rPr>
        <w:t>安全温度：　　　　　　　　　安全相对湿度：</w:t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00"/>
        <w:gridCol w:w="346"/>
        <w:gridCol w:w="346"/>
        <w:gridCol w:w="346"/>
        <w:gridCol w:w="684"/>
        <w:gridCol w:w="515"/>
        <w:gridCol w:w="515"/>
        <w:gridCol w:w="684"/>
        <w:gridCol w:w="515"/>
        <w:gridCol w:w="349"/>
        <w:gridCol w:w="312"/>
        <w:gridCol w:w="312"/>
        <w:gridCol w:w="705"/>
        <w:gridCol w:w="515"/>
        <w:gridCol w:w="515"/>
        <w:gridCol w:w="684"/>
        <w:gridCol w:w="346"/>
        <w:gridCol w:w="416"/>
      </w:tblGrid>
      <w:tr w:rsidR="003E747E" w:rsidTr="00C73B65">
        <w:trPr>
          <w:cantSplit/>
          <w:trHeight w:val="397"/>
        </w:trPr>
        <w:tc>
          <w:tcPr>
            <w:tcW w:w="417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日期</w:t>
            </w:r>
          </w:p>
        </w:tc>
        <w:tc>
          <w:tcPr>
            <w:tcW w:w="4140" w:type="dxa"/>
            <w:gridSpan w:val="8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上午</w:t>
            </w:r>
          </w:p>
        </w:tc>
        <w:tc>
          <w:tcPr>
            <w:tcW w:w="3914" w:type="dxa"/>
            <w:gridSpan w:val="8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下午</w:t>
            </w:r>
          </w:p>
        </w:tc>
        <w:tc>
          <w:tcPr>
            <w:tcW w:w="435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3E747E" w:rsidTr="00C73B65">
        <w:trPr>
          <w:cantSplit/>
          <w:trHeight w:val="397"/>
        </w:trPr>
        <w:tc>
          <w:tcPr>
            <w:tcW w:w="41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天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气</w:t>
            </w:r>
          </w:p>
        </w:tc>
        <w:tc>
          <w:tcPr>
            <w:tcW w:w="36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干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球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℃</w:t>
            </w:r>
          </w:p>
        </w:tc>
        <w:tc>
          <w:tcPr>
            <w:tcW w:w="36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湿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球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℃</w:t>
            </w:r>
          </w:p>
        </w:tc>
        <w:tc>
          <w:tcPr>
            <w:tcW w:w="72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相对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湿度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（％）</w:t>
            </w:r>
          </w:p>
        </w:tc>
        <w:tc>
          <w:tcPr>
            <w:tcW w:w="1080" w:type="dxa"/>
            <w:gridSpan w:val="2"/>
            <w:vAlign w:val="center"/>
          </w:tcPr>
          <w:p w:rsidR="003E747E" w:rsidRDefault="003E747E" w:rsidP="00C73B65">
            <w:pPr>
              <w:ind w:left="210" w:hangingChars="100" w:hanging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绝对湿度(g/m</w:t>
            </w:r>
            <w:r>
              <w:rPr>
                <w:rFonts w:ascii="宋体" w:hAnsi="宋体" w:hint="eastAsia"/>
                <w:szCs w:val="21"/>
                <w:vertAlign w:val="superscript"/>
              </w:rPr>
              <w:t>3</w:t>
            </w:r>
            <w:r>
              <w:rPr>
                <w:rFonts w:ascii="宋体" w:hAnsi="宋体" w:hint="eastAsia"/>
              </w:rPr>
              <w:t>)</w:t>
            </w:r>
          </w:p>
        </w:tc>
        <w:tc>
          <w:tcPr>
            <w:tcW w:w="72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调节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措施</w:t>
            </w:r>
          </w:p>
        </w:tc>
        <w:tc>
          <w:tcPr>
            <w:tcW w:w="54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记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间</w:t>
            </w:r>
          </w:p>
        </w:tc>
        <w:tc>
          <w:tcPr>
            <w:tcW w:w="363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天气</w:t>
            </w:r>
          </w:p>
        </w:tc>
        <w:tc>
          <w:tcPr>
            <w:tcW w:w="324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干球℃</w:t>
            </w:r>
          </w:p>
        </w:tc>
        <w:tc>
          <w:tcPr>
            <w:tcW w:w="324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湿球℃</w:t>
            </w:r>
          </w:p>
        </w:tc>
        <w:tc>
          <w:tcPr>
            <w:tcW w:w="743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相对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湿度（％）</w:t>
            </w:r>
          </w:p>
        </w:tc>
        <w:tc>
          <w:tcPr>
            <w:tcW w:w="1080" w:type="dxa"/>
            <w:gridSpan w:val="2"/>
            <w:vAlign w:val="center"/>
          </w:tcPr>
          <w:p w:rsidR="003E747E" w:rsidRDefault="003E747E" w:rsidP="00C73B65">
            <w:pPr>
              <w:ind w:left="210" w:hangingChars="100" w:hanging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绝对湿度(g/m</w:t>
            </w:r>
            <w:r>
              <w:rPr>
                <w:rFonts w:ascii="宋体" w:hAnsi="宋体" w:hint="eastAsia"/>
                <w:szCs w:val="21"/>
                <w:vertAlign w:val="superscript"/>
              </w:rPr>
              <w:t>3</w:t>
            </w:r>
            <w:r>
              <w:rPr>
                <w:rFonts w:ascii="宋体" w:hAnsi="宋体" w:hint="eastAsia"/>
              </w:rPr>
              <w:t>)</w:t>
            </w:r>
          </w:p>
        </w:tc>
        <w:tc>
          <w:tcPr>
            <w:tcW w:w="72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调节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措施</w:t>
            </w:r>
          </w:p>
        </w:tc>
        <w:tc>
          <w:tcPr>
            <w:tcW w:w="360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记录时间</w:t>
            </w:r>
          </w:p>
        </w:tc>
        <w:tc>
          <w:tcPr>
            <w:tcW w:w="43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cantSplit/>
          <w:trHeight w:val="397"/>
        </w:trPr>
        <w:tc>
          <w:tcPr>
            <w:tcW w:w="417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内</w:t>
            </w: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</w:t>
            </w:r>
          </w:p>
        </w:tc>
        <w:tc>
          <w:tcPr>
            <w:tcW w:w="72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内</w:t>
            </w: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</w:t>
            </w:r>
          </w:p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</w:t>
            </w:r>
          </w:p>
        </w:tc>
        <w:tc>
          <w:tcPr>
            <w:tcW w:w="72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  <w:tr w:rsidR="003E747E" w:rsidTr="00C73B65">
        <w:trPr>
          <w:trHeight w:val="397"/>
        </w:trPr>
        <w:tc>
          <w:tcPr>
            <w:tcW w:w="417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24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43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360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435" w:type="dxa"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pStyle w:val="1"/>
        <w:ind w:firstLine="422"/>
      </w:pPr>
      <w:r>
        <w:rPr>
          <w:rFonts w:hint="eastAsia"/>
        </w:rPr>
        <w:lastRenderedPageBreak/>
        <w:t xml:space="preserve">3-098   </w:t>
      </w:r>
      <w:r>
        <w:rPr>
          <w:rFonts w:hint="eastAsia"/>
        </w:rPr>
        <w:t>仓库检查记录表</w:t>
      </w:r>
    </w:p>
    <w:p w:rsidR="003E747E" w:rsidRDefault="003E747E" w:rsidP="003E747E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仓库检查记录表</w:t>
      </w:r>
      <w:r w:rsidR="00997648">
        <w:rPr>
          <w:rFonts w:ascii="宋体" w:hAnsi="宋体"/>
        </w:rPr>
        <w:fldChar w:fldCharType="begin"/>
      </w:r>
      <w:r>
        <w:rPr>
          <w:rFonts w:ascii="宋体" w:hAnsi="宋体"/>
        </w:rPr>
        <w:instrText>tc "</w:instrText>
      </w:r>
      <w:r>
        <w:rPr>
          <w:rFonts w:ascii="宋体" w:hAnsi="宋体" w:hint="eastAsia"/>
        </w:rPr>
        <w:instrText>仓库检查记录表</w:instrText>
      </w:r>
      <w:r>
        <w:rPr>
          <w:rFonts w:ascii="宋体" w:hAnsi="宋体"/>
        </w:rPr>
        <w:instrText>"</w:instrText>
      </w:r>
      <w:r w:rsidR="00997648">
        <w:rPr>
          <w:rFonts w:ascii="宋体" w:hAnsi="宋体"/>
        </w:rPr>
        <w:fldChar w:fldCharType="end"/>
      </w:r>
    </w:p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2"/>
        <w:gridCol w:w="1026"/>
        <w:gridCol w:w="1026"/>
        <w:gridCol w:w="1026"/>
        <w:gridCol w:w="1026"/>
        <w:gridCol w:w="1026"/>
        <w:gridCol w:w="1026"/>
        <w:gridCol w:w="1027"/>
      </w:tblGrid>
      <w:tr w:rsidR="003E747E" w:rsidTr="00C73B65">
        <w:trPr>
          <w:cantSplit/>
          <w:trHeight w:val="397"/>
        </w:trPr>
        <w:tc>
          <w:tcPr>
            <w:tcW w:w="1102" w:type="dxa"/>
            <w:vMerge w:val="restart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检查项目</w:t>
            </w: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月 日</w:t>
            </w: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ind w:firstLineChars="100" w:firstLine="21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月 日</w:t>
            </w: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ind w:firstLineChars="100" w:firstLine="21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月 日</w:t>
            </w: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ind w:firstLineChars="100" w:firstLine="21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月 日</w:t>
            </w: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ind w:firstLineChars="100" w:firstLine="21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月 日</w:t>
            </w: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ind w:firstLineChars="100" w:firstLine="21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月 日</w:t>
            </w: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ind w:firstLineChars="100" w:firstLine="21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月 日</w:t>
            </w:r>
          </w:p>
        </w:tc>
      </w:tr>
      <w:tr w:rsidR="003E747E" w:rsidTr="00C73B65">
        <w:trPr>
          <w:cantSplit/>
          <w:trHeight w:val="397"/>
        </w:trPr>
        <w:tc>
          <w:tcPr>
            <w:tcW w:w="1102" w:type="dxa"/>
            <w:vMerge/>
            <w:vAlign w:val="center"/>
          </w:tcPr>
          <w:p w:rsidR="003E747E" w:rsidRDefault="003E747E" w:rsidP="00C73B6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星期一</w:t>
            </w: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星期二</w:t>
            </w: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星期三</w:t>
            </w: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星期四</w:t>
            </w: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星期五</w:t>
            </w:r>
          </w:p>
        </w:tc>
        <w:tc>
          <w:tcPr>
            <w:tcW w:w="855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星期六</w:t>
            </w:r>
          </w:p>
        </w:tc>
        <w:tc>
          <w:tcPr>
            <w:tcW w:w="856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星期日</w:t>
            </w:r>
          </w:p>
        </w:tc>
      </w:tr>
      <w:tr w:rsidR="003E747E" w:rsidTr="00C73B65">
        <w:trPr>
          <w:trHeight w:val="753"/>
        </w:trPr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库房清洁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754"/>
        </w:trPr>
        <w:tc>
          <w:tcPr>
            <w:tcW w:w="1102" w:type="dxa"/>
            <w:tcBorders>
              <w:top w:val="single" w:sz="4" w:space="0" w:color="auto"/>
            </w:tcBorders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作业通道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753"/>
        </w:trPr>
        <w:tc>
          <w:tcPr>
            <w:tcW w:w="110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用具归位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754"/>
        </w:trPr>
        <w:tc>
          <w:tcPr>
            <w:tcW w:w="110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货物状态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753"/>
        </w:trPr>
        <w:tc>
          <w:tcPr>
            <w:tcW w:w="1102" w:type="dxa"/>
            <w:vAlign w:val="center"/>
          </w:tcPr>
          <w:p w:rsidR="003E747E" w:rsidRDefault="003E747E" w:rsidP="00C73B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库房温度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754"/>
        </w:trPr>
        <w:tc>
          <w:tcPr>
            <w:tcW w:w="1102" w:type="dxa"/>
            <w:vAlign w:val="center"/>
          </w:tcPr>
          <w:p w:rsidR="003E747E" w:rsidRDefault="003E747E" w:rsidP="00C73B65">
            <w:pPr>
              <w:pStyle w:val="a5"/>
              <w:widowControl w:val="0"/>
              <w:spacing w:beforeLines="0" w:afterLines="0" w:line="360" w:lineRule="auto"/>
              <w:rPr>
                <w:rFonts w:ascii="宋体" w:eastAsia="宋体" w:hAnsi="宋体"/>
                <w:kern w:val="2"/>
                <w:szCs w:val="24"/>
              </w:rPr>
            </w:pPr>
            <w:r>
              <w:rPr>
                <w:rFonts w:ascii="宋体" w:eastAsia="宋体" w:hAnsi="宋体" w:hint="eastAsia"/>
                <w:kern w:val="2"/>
                <w:szCs w:val="24"/>
              </w:rPr>
              <w:t>相对湿度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753"/>
        </w:trPr>
        <w:tc>
          <w:tcPr>
            <w:tcW w:w="110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照明设备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754"/>
        </w:trPr>
        <w:tc>
          <w:tcPr>
            <w:tcW w:w="110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消防设备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753"/>
        </w:trPr>
        <w:tc>
          <w:tcPr>
            <w:tcW w:w="110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消防通道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754"/>
        </w:trPr>
        <w:tc>
          <w:tcPr>
            <w:tcW w:w="110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防盗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753"/>
        </w:trPr>
        <w:tc>
          <w:tcPr>
            <w:tcW w:w="110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托盘维护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  <w:tr w:rsidR="003E747E" w:rsidTr="00C73B65">
        <w:trPr>
          <w:trHeight w:val="754"/>
        </w:trPr>
        <w:tc>
          <w:tcPr>
            <w:tcW w:w="1102" w:type="dxa"/>
            <w:vAlign w:val="center"/>
          </w:tcPr>
          <w:p w:rsidR="003E747E" w:rsidRDefault="003E747E" w:rsidP="00C73B6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检查人</w:t>
            </w: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5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  <w:tc>
          <w:tcPr>
            <w:tcW w:w="856" w:type="dxa"/>
          </w:tcPr>
          <w:p w:rsidR="003E747E" w:rsidRDefault="003E747E" w:rsidP="00C73B65">
            <w:pPr>
              <w:ind w:firstLine="420"/>
              <w:rPr>
                <w:rFonts w:ascii="宋体" w:hAnsi="宋体"/>
              </w:rPr>
            </w:pPr>
          </w:p>
        </w:tc>
      </w:tr>
    </w:tbl>
    <w:p w:rsidR="003E747E" w:rsidRDefault="003E747E" w:rsidP="003E747E">
      <w:pPr>
        <w:ind w:firstLine="420"/>
        <w:rPr>
          <w:rFonts w:ascii="宋体" w:hAnsi="宋体"/>
        </w:rPr>
      </w:pPr>
    </w:p>
    <w:p w:rsidR="003E747E" w:rsidRDefault="003E747E" w:rsidP="003E747E">
      <w:pPr>
        <w:tabs>
          <w:tab w:val="left" w:pos="1080"/>
        </w:tabs>
        <w:rPr>
          <w:rFonts w:ascii="宋体" w:hAnsi="宋体"/>
        </w:rPr>
      </w:pPr>
    </w:p>
    <w:p w:rsidR="003E747E" w:rsidRDefault="003E747E" w:rsidP="003E747E">
      <w:pPr>
        <w:ind w:firstLine="420"/>
      </w:pPr>
    </w:p>
    <w:p w:rsidR="003E747E" w:rsidRDefault="003E747E" w:rsidP="003E747E"/>
    <w:p w:rsidR="003E747E" w:rsidRDefault="003E747E" w:rsidP="003E747E"/>
    <w:p w:rsidR="003E747E" w:rsidRPr="003E747E" w:rsidRDefault="003E747E"/>
    <w:sectPr w:rsidR="003E747E" w:rsidRPr="003E747E" w:rsidSect="002C11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117" w:rsidRDefault="003E1117" w:rsidP="00FA3D59">
      <w:r>
        <w:separator/>
      </w:r>
    </w:p>
  </w:endnote>
  <w:endnote w:type="continuationSeparator" w:id="1">
    <w:p w:rsidR="003E1117" w:rsidRDefault="003E1117" w:rsidP="00FA3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鼎CS楷体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文鼎CS书宋二">
    <w:charset w:val="86"/>
    <w:family w:val="modern"/>
    <w:pitch w:val="fixed"/>
    <w:sig w:usb0="00000001" w:usb1="080E0000" w:usb2="00000010" w:usb3="00000000" w:csb0="00040000" w:csb1="00000000"/>
  </w:font>
  <w:font w:name="文鼎细圆简"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117" w:rsidRDefault="003E1117" w:rsidP="00FA3D59">
      <w:r>
        <w:separator/>
      </w:r>
    </w:p>
  </w:footnote>
  <w:footnote w:type="continuationSeparator" w:id="1">
    <w:p w:rsidR="003E1117" w:rsidRDefault="003E1117" w:rsidP="00FA3D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9"/>
    <w:multiLevelType w:val="singleLevel"/>
    <w:tmpl w:val="00000009"/>
    <w:lvl w:ilvl="0">
      <w:start w:val="13"/>
      <w:numFmt w:val="decimal"/>
      <w:suff w:val="nothing"/>
      <w:lvlText w:val="（%1）"/>
      <w:lvlJc w:val="left"/>
    </w:lvl>
  </w:abstractNum>
  <w:abstractNum w:abstractNumId="2">
    <w:nsid w:val="0000000A"/>
    <w:multiLevelType w:val="singleLevel"/>
    <w:tmpl w:val="0000000A"/>
    <w:lvl w:ilvl="0">
      <w:start w:val="13"/>
      <w:numFmt w:val="decimal"/>
      <w:suff w:val="nothing"/>
      <w:lvlText w:val="（%1）"/>
      <w:lvlJc w:val="left"/>
    </w:lvl>
  </w:abstractNum>
  <w:abstractNum w:abstractNumId="3">
    <w:nsid w:val="05F11FE9"/>
    <w:multiLevelType w:val="singleLevel"/>
    <w:tmpl w:val="D6AABC1E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宋体" w:hint="eastAsia"/>
      </w:rPr>
    </w:lvl>
  </w:abstractNum>
  <w:abstractNum w:abstractNumId="4">
    <w:nsid w:val="08F300A0"/>
    <w:multiLevelType w:val="hybridMultilevel"/>
    <w:tmpl w:val="38268812"/>
    <w:lvl w:ilvl="0" w:tplc="7676F99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D5E0238"/>
    <w:multiLevelType w:val="singleLevel"/>
    <w:tmpl w:val="9FFE3F22"/>
    <w:lvl w:ilvl="0">
      <w:start w:val="1"/>
      <w:numFmt w:val="upperLetter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111D4571"/>
    <w:multiLevelType w:val="hybridMultilevel"/>
    <w:tmpl w:val="FF305C6A"/>
    <w:lvl w:ilvl="0" w:tplc="ED94F8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6CE7F16"/>
    <w:multiLevelType w:val="singleLevel"/>
    <w:tmpl w:val="9C5AAE6E"/>
    <w:lvl w:ilvl="0">
      <w:start w:val="1"/>
      <w:numFmt w:val="upperLetter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8">
    <w:nsid w:val="187456FB"/>
    <w:multiLevelType w:val="singleLevel"/>
    <w:tmpl w:val="5EBCECBA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9">
    <w:nsid w:val="1C1E713A"/>
    <w:multiLevelType w:val="multilevel"/>
    <w:tmpl w:val="4B42995E"/>
    <w:lvl w:ilvl="0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hint="eastAsia"/>
      </w:rPr>
    </w:lvl>
    <w:lvl w:ilvl="1">
      <w:start w:val="1"/>
      <w:numFmt w:val="decimal"/>
      <w:lvlText w:val="%1．%2"/>
      <w:lvlJc w:val="left"/>
      <w:pPr>
        <w:tabs>
          <w:tab w:val="num" w:pos="1365"/>
        </w:tabs>
        <w:ind w:left="1365" w:hanging="63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2100"/>
        </w:tabs>
        <w:ind w:left="2100" w:hanging="63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2835"/>
        </w:tabs>
        <w:ind w:left="2835" w:hanging="63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3570"/>
        </w:tabs>
        <w:ind w:left="3570" w:hanging="63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4305"/>
        </w:tabs>
        <w:ind w:left="4305" w:hanging="63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5040"/>
        </w:tabs>
        <w:ind w:left="5040" w:hanging="63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5775"/>
        </w:tabs>
        <w:ind w:left="5775" w:hanging="63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510"/>
        </w:tabs>
        <w:ind w:left="6510" w:hanging="630"/>
      </w:pPr>
      <w:rPr>
        <w:rFonts w:hint="eastAsia"/>
      </w:rPr>
    </w:lvl>
  </w:abstractNum>
  <w:abstractNum w:abstractNumId="10">
    <w:nsid w:val="1D434702"/>
    <w:multiLevelType w:val="hybridMultilevel"/>
    <w:tmpl w:val="2FA4032A"/>
    <w:lvl w:ilvl="0" w:tplc="9C56007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ascii="黑体" w:eastAsia="黑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1E950308"/>
    <w:multiLevelType w:val="hybridMultilevel"/>
    <w:tmpl w:val="80C48164"/>
    <w:lvl w:ilvl="0" w:tplc="1672653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25663A8"/>
    <w:multiLevelType w:val="hybridMultilevel"/>
    <w:tmpl w:val="C9DCB94A"/>
    <w:lvl w:ilvl="0" w:tplc="981257E2">
      <w:start w:val="7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406308E"/>
    <w:multiLevelType w:val="singleLevel"/>
    <w:tmpl w:val="F992FF88"/>
    <w:lvl w:ilvl="0">
      <w:start w:val="1"/>
      <w:numFmt w:val="upperLetter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4">
    <w:nsid w:val="257650E0"/>
    <w:multiLevelType w:val="hybridMultilevel"/>
    <w:tmpl w:val="87069480"/>
    <w:lvl w:ilvl="0" w:tplc="3A3219A8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5">
    <w:nsid w:val="2A430441"/>
    <w:multiLevelType w:val="hybridMultilevel"/>
    <w:tmpl w:val="E9446310"/>
    <w:lvl w:ilvl="0" w:tplc="482AC6DE">
      <w:start w:val="7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>
    <w:nsid w:val="32692688"/>
    <w:multiLevelType w:val="singleLevel"/>
    <w:tmpl w:val="CF823936"/>
    <w:lvl w:ilvl="0">
      <w:start w:val="1"/>
      <w:numFmt w:val="upperLetter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7">
    <w:nsid w:val="48081131"/>
    <w:multiLevelType w:val="singleLevel"/>
    <w:tmpl w:val="5FE0AA58"/>
    <w:lvl w:ilvl="0">
      <w:start w:val="1"/>
      <w:numFmt w:val="upperLetter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8">
    <w:nsid w:val="48966FDF"/>
    <w:multiLevelType w:val="hybridMultilevel"/>
    <w:tmpl w:val="2EC0E6DE"/>
    <w:lvl w:ilvl="0" w:tplc="393ACD3C">
      <w:start w:val="1"/>
      <w:numFmt w:val="decimal"/>
      <w:lvlText w:val="%1．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9">
    <w:nsid w:val="578C6686"/>
    <w:multiLevelType w:val="hybridMultilevel"/>
    <w:tmpl w:val="40BCC2D4"/>
    <w:lvl w:ilvl="0" w:tplc="D2D6E052">
      <w:start w:val="4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ascii="黑体" w:eastAsia="黑体"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D566E89"/>
    <w:multiLevelType w:val="singleLevel"/>
    <w:tmpl w:val="BE4ACDB8"/>
    <w:lvl w:ilvl="0">
      <w:start w:val="1"/>
      <w:numFmt w:val="bullet"/>
      <w:lvlText w:val="●"/>
      <w:lvlJc w:val="left"/>
      <w:pPr>
        <w:tabs>
          <w:tab w:val="num" w:pos="210"/>
        </w:tabs>
        <w:ind w:left="210" w:hanging="210"/>
      </w:pPr>
      <w:rPr>
        <w:rFonts w:ascii="宋体" w:hint="eastAsia"/>
      </w:rPr>
    </w:lvl>
  </w:abstractNum>
  <w:abstractNum w:abstractNumId="21">
    <w:nsid w:val="6B2833D0"/>
    <w:multiLevelType w:val="singleLevel"/>
    <w:tmpl w:val="C21429EA"/>
    <w:lvl w:ilvl="0">
      <w:start w:val="1"/>
      <w:numFmt w:val="upperLetter"/>
      <w:lvlText w:val="%1．"/>
      <w:lvlJc w:val="left"/>
      <w:pPr>
        <w:tabs>
          <w:tab w:val="num" w:pos="1815"/>
        </w:tabs>
        <w:ind w:left="1815" w:hanging="345"/>
      </w:pPr>
      <w:rPr>
        <w:rFonts w:hint="eastAsia"/>
      </w:rPr>
    </w:lvl>
  </w:abstractNum>
  <w:abstractNum w:abstractNumId="22">
    <w:nsid w:val="6D16269F"/>
    <w:multiLevelType w:val="hybridMultilevel"/>
    <w:tmpl w:val="61C8B5CA"/>
    <w:lvl w:ilvl="0" w:tplc="792028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7A270D05"/>
    <w:multiLevelType w:val="singleLevel"/>
    <w:tmpl w:val="59601C24"/>
    <w:lvl w:ilvl="0">
      <w:start w:val="1"/>
      <w:numFmt w:val="upperLetter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24">
    <w:nsid w:val="7C15722C"/>
    <w:multiLevelType w:val="multilevel"/>
    <w:tmpl w:val="D6A4F92A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decimal"/>
      <w:lvlText w:val="%1．%2"/>
      <w:lvlJc w:val="left"/>
      <w:pPr>
        <w:tabs>
          <w:tab w:val="num" w:pos="1365"/>
        </w:tabs>
        <w:ind w:left="1365" w:hanging="63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2100"/>
        </w:tabs>
        <w:ind w:left="2100" w:hanging="63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2835"/>
        </w:tabs>
        <w:ind w:left="2835" w:hanging="63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3570"/>
        </w:tabs>
        <w:ind w:left="3570" w:hanging="63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4305"/>
        </w:tabs>
        <w:ind w:left="4305" w:hanging="63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5040"/>
        </w:tabs>
        <w:ind w:left="5040" w:hanging="63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5775"/>
        </w:tabs>
        <w:ind w:left="5775" w:hanging="63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510"/>
        </w:tabs>
        <w:ind w:left="6510" w:hanging="630"/>
      </w:pPr>
      <w:rPr>
        <w:rFonts w:hint="eastAsia"/>
      </w:rPr>
    </w:lvl>
  </w:abstractNum>
  <w:num w:numId="1">
    <w:abstractNumId w:val="6"/>
  </w:num>
  <w:num w:numId="2">
    <w:abstractNumId w:val="22"/>
  </w:num>
  <w:num w:numId="3">
    <w:abstractNumId w:val="10"/>
  </w:num>
  <w:num w:numId="4">
    <w:abstractNumId w:val="14"/>
  </w:num>
  <w:num w:numId="5">
    <w:abstractNumId w:val="12"/>
  </w:num>
  <w:num w:numId="6">
    <w:abstractNumId w:val="19"/>
  </w:num>
  <w:num w:numId="7">
    <w:abstractNumId w:val="9"/>
  </w:num>
  <w:num w:numId="8">
    <w:abstractNumId w:val="21"/>
  </w:num>
  <w:num w:numId="9">
    <w:abstractNumId w:val="24"/>
  </w:num>
  <w:num w:numId="10">
    <w:abstractNumId w:val="20"/>
  </w:num>
  <w:num w:numId="11">
    <w:abstractNumId w:val="8"/>
  </w:num>
  <w:num w:numId="12">
    <w:abstractNumId w:val="7"/>
  </w:num>
  <w:num w:numId="13">
    <w:abstractNumId w:val="5"/>
  </w:num>
  <w:num w:numId="14">
    <w:abstractNumId w:val="16"/>
  </w:num>
  <w:num w:numId="15">
    <w:abstractNumId w:val="13"/>
  </w:num>
  <w:num w:numId="16">
    <w:abstractNumId w:val="17"/>
  </w:num>
  <w:num w:numId="17">
    <w:abstractNumId w:val="23"/>
  </w:num>
  <w:num w:numId="18">
    <w:abstractNumId w:val="15"/>
  </w:num>
  <w:num w:numId="19">
    <w:abstractNumId w:val="18"/>
  </w:num>
  <w:num w:numId="20">
    <w:abstractNumId w:val="3"/>
  </w:num>
  <w:num w:numId="21">
    <w:abstractNumId w:val="2"/>
  </w:num>
  <w:num w:numId="22">
    <w:abstractNumId w:val="0"/>
  </w:num>
  <w:num w:numId="23">
    <w:abstractNumId w:val="11"/>
  </w:num>
  <w:num w:numId="24">
    <w:abstractNumId w:val="4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747E"/>
    <w:rsid w:val="002C1164"/>
    <w:rsid w:val="003E1117"/>
    <w:rsid w:val="003E747E"/>
    <w:rsid w:val="00430E8E"/>
    <w:rsid w:val="00997648"/>
    <w:rsid w:val="00A44920"/>
    <w:rsid w:val="00A47ED1"/>
    <w:rsid w:val="00B10007"/>
    <w:rsid w:val="00FA3D59"/>
    <w:rsid w:val="00FD6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3E747E"/>
    <w:pPr>
      <w:keepNext/>
      <w:keepLines/>
      <w:shd w:val="clear" w:color="auto" w:fill="D9D9D9"/>
      <w:spacing w:before="100" w:beforeAutospacing="1" w:after="100" w:afterAutospacing="1" w:line="360" w:lineRule="auto"/>
      <w:ind w:firstLineChars="150" w:firstLine="150"/>
      <w:outlineLvl w:val="0"/>
    </w:pPr>
    <w:rPr>
      <w:rFonts w:ascii="宋体" w:eastAsia="黑体"/>
      <w:b/>
      <w:kern w:val="4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E747E"/>
    <w:rPr>
      <w:rFonts w:ascii="宋体" w:eastAsia="黑体" w:hAnsi="Times New Roman" w:cs="Times New Roman"/>
      <w:b/>
      <w:kern w:val="44"/>
      <w:sz w:val="28"/>
      <w:szCs w:val="20"/>
      <w:shd w:val="clear" w:color="auto" w:fill="D9D9D9"/>
    </w:rPr>
  </w:style>
  <w:style w:type="paragraph" w:styleId="a3">
    <w:name w:val="header"/>
    <w:basedOn w:val="a"/>
    <w:link w:val="Char"/>
    <w:rsid w:val="003E74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E747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3E74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E747E"/>
    <w:rPr>
      <w:rFonts w:ascii="Times New Roman" w:eastAsia="宋体" w:hAnsi="Times New Roman" w:cs="Times New Roman"/>
      <w:sz w:val="18"/>
      <w:szCs w:val="18"/>
    </w:rPr>
  </w:style>
  <w:style w:type="paragraph" w:customStyle="1" w:styleId="a5">
    <w:name w:val="表头"/>
    <w:rsid w:val="003E747E"/>
    <w:pPr>
      <w:spacing w:beforeLines="50" w:afterLines="50"/>
      <w:jc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6">
    <w:name w:val="章名"/>
    <w:rsid w:val="003E747E"/>
    <w:pPr>
      <w:spacing w:line="360" w:lineRule="auto"/>
      <w:jc w:val="center"/>
    </w:pPr>
    <w:rPr>
      <w:rFonts w:ascii="Times New Roman" w:eastAsia="宋体" w:hAnsi="Times New Roman" w:cs="Times New Roman"/>
      <w:b/>
      <w:shadow/>
      <w:kern w:val="0"/>
      <w:sz w:val="36"/>
      <w:szCs w:val="20"/>
    </w:rPr>
  </w:style>
  <w:style w:type="character" w:styleId="a7">
    <w:name w:val="page number"/>
    <w:basedOn w:val="a0"/>
    <w:rsid w:val="003E747E"/>
  </w:style>
  <w:style w:type="paragraph" w:customStyle="1" w:styleId="a8">
    <w:name w:val="表里字体"/>
    <w:basedOn w:val="a"/>
    <w:rsid w:val="003E747E"/>
    <w:pPr>
      <w:spacing w:line="360" w:lineRule="exact"/>
      <w:jc w:val="center"/>
    </w:pPr>
    <w:rPr>
      <w:rFonts w:ascii="楷体_GB2312" w:eastAsia="楷体_GB2312"/>
      <w:sz w:val="18"/>
    </w:rPr>
  </w:style>
  <w:style w:type="paragraph" w:customStyle="1" w:styleId="2">
    <w:name w:val="公式2"/>
    <w:rsid w:val="003E747E"/>
    <w:pPr>
      <w:jc w:val="center"/>
    </w:pPr>
    <w:rPr>
      <w:rFonts w:ascii="文鼎CS楷体" w:eastAsia="文鼎CS楷体" w:hAnsi="Times New Roman" w:cs="Times New Roman"/>
      <w:kern w:val="0"/>
      <w:sz w:val="20"/>
      <w:szCs w:val="20"/>
    </w:rPr>
  </w:style>
  <w:style w:type="paragraph" w:styleId="a9">
    <w:name w:val="Balloon Text"/>
    <w:basedOn w:val="a"/>
    <w:link w:val="Char1"/>
    <w:uiPriority w:val="99"/>
    <w:semiHidden/>
    <w:unhideWhenUsed/>
    <w:rsid w:val="003E747E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3E747E"/>
    <w:rPr>
      <w:rFonts w:ascii="Times New Roman" w:eastAsia="宋体" w:hAnsi="Times New Roman" w:cs="Times New Roman"/>
      <w:sz w:val="18"/>
      <w:szCs w:val="18"/>
    </w:rPr>
  </w:style>
  <w:style w:type="paragraph" w:customStyle="1" w:styleId="aa">
    <w:name w:val="图表文字"/>
    <w:rsid w:val="003E747E"/>
    <w:pPr>
      <w:jc w:val="both"/>
    </w:pPr>
    <w:rPr>
      <w:rFonts w:ascii="楷体_GB2312" w:eastAsia="楷体_GB2312" w:hAnsi="Times New Roman" w:cs="Times New Roman"/>
      <w:kern w:val="0"/>
      <w:szCs w:val="20"/>
    </w:rPr>
  </w:style>
  <w:style w:type="paragraph" w:styleId="ab">
    <w:name w:val="Normal (Web)"/>
    <w:basedOn w:val="a"/>
    <w:rsid w:val="003E747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6013</Words>
  <Characters>34276</Characters>
  <Application>Microsoft Office Word</Application>
  <DocSecurity>0</DocSecurity>
  <Lines>285</Lines>
  <Paragraphs>80</Paragraphs>
  <ScaleCrop>false</ScaleCrop>
  <Company>Microsoft</Company>
  <LinksUpToDate>false</LinksUpToDate>
  <CharactersWithSpaces>40209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2013-07-25T09:53:00Z</dcterms:created>
  <dcterms:modified xsi:type="dcterms:W3CDTF">2013-07-26T00:05:00Z</dcterms:modified>
</cp:coreProperties>
</file>